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D" w:rsidRPr="00425AE0" w:rsidRDefault="004A031A" w:rsidP="00104A5D">
      <w:pPr>
        <w:keepNext/>
        <w:tabs>
          <w:tab w:val="num" w:pos="0"/>
        </w:tabs>
        <w:suppressAutoHyphens/>
        <w:spacing w:before="240" w:after="60" w:line="240" w:lineRule="atLeast"/>
        <w:ind w:left="432" w:hanging="432"/>
        <w:jc w:val="both"/>
        <w:outlineLvl w:val="0"/>
        <w:rPr>
          <w:b/>
          <w:bCs/>
          <w:kern w:val="1"/>
          <w:lang w:eastAsia="zh-CN"/>
        </w:rPr>
      </w:pPr>
      <w:r>
        <w:rPr>
          <w:b/>
          <w:bCs/>
          <w:kern w:val="1"/>
          <w:lang w:eastAsia="zh-CN"/>
        </w:rPr>
        <w:t>Allegato 4</w:t>
      </w:r>
    </w:p>
    <w:p w:rsidR="00104A5D" w:rsidRPr="00425AE0" w:rsidRDefault="00795D41" w:rsidP="00104A5D">
      <w:pPr>
        <w:keepNext/>
        <w:suppressAutoHyphens/>
        <w:spacing w:before="240" w:after="60" w:line="240" w:lineRule="atLeast"/>
        <w:ind w:left="4825" w:firstLine="277"/>
        <w:outlineLvl w:val="0"/>
        <w:rPr>
          <w:b/>
          <w:bCs/>
          <w:kern w:val="1"/>
          <w:lang w:eastAsia="zh-CN"/>
        </w:rPr>
      </w:pPr>
      <w:r w:rsidRPr="00425AE0">
        <w:rPr>
          <w:b/>
          <w:bCs/>
          <w:kern w:val="1"/>
          <w:lang w:eastAsia="zh-CN"/>
        </w:rPr>
        <w:t>SPETT.LE</w:t>
      </w:r>
    </w:p>
    <w:p w:rsidR="00104A5D" w:rsidRPr="00425AE0" w:rsidRDefault="00795D41" w:rsidP="00104A5D">
      <w:pPr>
        <w:tabs>
          <w:tab w:val="left" w:pos="5100"/>
        </w:tabs>
        <w:suppressAutoHyphens/>
        <w:ind w:firstLine="5102"/>
        <w:jc w:val="both"/>
        <w:rPr>
          <w:b/>
          <w:kern w:val="1"/>
          <w:lang w:eastAsia="zh-CN"/>
        </w:rPr>
      </w:pPr>
      <w:r w:rsidRPr="00425AE0">
        <w:rPr>
          <w:b/>
          <w:kern w:val="1"/>
          <w:lang w:eastAsia="zh-CN"/>
        </w:rPr>
        <w:t>ASST SANTI PAOLO E CARLO</w:t>
      </w:r>
    </w:p>
    <w:p w:rsidR="00104A5D" w:rsidRPr="00425AE0" w:rsidRDefault="00795D41" w:rsidP="00104A5D">
      <w:pPr>
        <w:suppressAutoHyphens/>
        <w:ind w:firstLine="5102"/>
        <w:jc w:val="both"/>
        <w:rPr>
          <w:b/>
          <w:kern w:val="1"/>
          <w:lang w:eastAsia="zh-CN"/>
        </w:rPr>
      </w:pPr>
      <w:r>
        <w:rPr>
          <w:b/>
          <w:kern w:val="1"/>
          <w:lang w:eastAsia="zh-CN"/>
        </w:rPr>
        <w:t>VIA A. DI RUDINI’</w:t>
      </w:r>
      <w:r w:rsidRPr="00425AE0">
        <w:rPr>
          <w:b/>
          <w:kern w:val="1"/>
          <w:lang w:eastAsia="zh-CN"/>
        </w:rPr>
        <w:t xml:space="preserve"> 8</w:t>
      </w:r>
    </w:p>
    <w:p w:rsidR="00104A5D" w:rsidRPr="00425AE0" w:rsidRDefault="00795D41" w:rsidP="00104A5D">
      <w:pPr>
        <w:widowControl w:val="0"/>
        <w:suppressAutoHyphens/>
        <w:rPr>
          <w:rFonts w:eastAsia="SimSun"/>
          <w:b/>
          <w:kern w:val="1"/>
          <w:lang w:eastAsia="zh-CN" w:bidi="hi-IN"/>
        </w:rPr>
      </w:pPr>
      <w:r>
        <w:rPr>
          <w:b/>
          <w:kern w:val="1"/>
          <w:lang w:eastAsia="zh-CN"/>
        </w:rPr>
        <w:tab/>
      </w:r>
      <w:r>
        <w:rPr>
          <w:b/>
          <w:kern w:val="1"/>
          <w:lang w:eastAsia="zh-CN"/>
        </w:rPr>
        <w:tab/>
      </w:r>
      <w:r>
        <w:rPr>
          <w:b/>
          <w:kern w:val="1"/>
          <w:lang w:eastAsia="zh-CN"/>
        </w:rPr>
        <w:tab/>
      </w:r>
      <w:r>
        <w:rPr>
          <w:b/>
          <w:kern w:val="1"/>
          <w:lang w:eastAsia="zh-CN"/>
        </w:rPr>
        <w:tab/>
      </w:r>
      <w:r>
        <w:rPr>
          <w:b/>
          <w:kern w:val="1"/>
          <w:lang w:eastAsia="zh-CN"/>
        </w:rPr>
        <w:tab/>
      </w:r>
      <w:r>
        <w:rPr>
          <w:b/>
          <w:kern w:val="1"/>
          <w:lang w:eastAsia="zh-CN"/>
        </w:rPr>
        <w:tab/>
      </w:r>
      <w:r>
        <w:rPr>
          <w:b/>
          <w:kern w:val="1"/>
          <w:lang w:eastAsia="zh-CN"/>
        </w:rPr>
        <w:tab/>
        <w:t xml:space="preserve">   20142  </w:t>
      </w:r>
      <w:r w:rsidRPr="00425AE0">
        <w:rPr>
          <w:b/>
          <w:kern w:val="1"/>
          <w:lang w:eastAsia="zh-CN"/>
        </w:rPr>
        <w:t>MILANO</w:t>
      </w:r>
    </w:p>
    <w:p w:rsidR="00425AE0" w:rsidRDefault="00425AE0" w:rsidP="00425AE0">
      <w:pPr>
        <w:widowControl w:val="0"/>
        <w:suppressAutoHyphens/>
        <w:overflowPunct w:val="0"/>
        <w:autoSpaceDE w:val="0"/>
        <w:jc w:val="both"/>
        <w:textAlignment w:val="baseline"/>
        <w:rPr>
          <w:b/>
          <w:kern w:val="1"/>
          <w:lang w:eastAsia="zh-CN"/>
        </w:rPr>
      </w:pPr>
    </w:p>
    <w:p w:rsidR="00425AE0" w:rsidRPr="00425AE0" w:rsidRDefault="00425AE0" w:rsidP="00425AE0">
      <w:pPr>
        <w:widowControl w:val="0"/>
        <w:suppressAutoHyphens/>
        <w:overflowPunct w:val="0"/>
        <w:autoSpaceDE w:val="0"/>
        <w:jc w:val="both"/>
        <w:textAlignment w:val="baseline"/>
        <w:rPr>
          <w:b/>
          <w:kern w:val="1"/>
          <w:lang w:eastAsia="zh-CN"/>
        </w:rPr>
      </w:pPr>
    </w:p>
    <w:p w:rsidR="00FD6D8C" w:rsidRPr="00FD6D8C" w:rsidRDefault="00FD6D8C" w:rsidP="00FD6D8C">
      <w:pPr>
        <w:suppressAutoHyphens/>
        <w:jc w:val="both"/>
        <w:rPr>
          <w:kern w:val="1"/>
          <w:lang w:eastAsia="zh-CN"/>
        </w:rPr>
      </w:pPr>
      <w:bookmarkStart w:id="0" w:name="_GoBack"/>
      <w:bookmarkEnd w:id="0"/>
    </w:p>
    <w:p w:rsidR="002F4949" w:rsidRPr="00BA4B7A" w:rsidRDefault="00BA4B7A" w:rsidP="00BA4B7A">
      <w:pPr>
        <w:tabs>
          <w:tab w:val="left" w:pos="360"/>
          <w:tab w:val="left" w:pos="644"/>
          <w:tab w:val="right" w:leader="underscore" w:pos="9639"/>
        </w:tabs>
        <w:overflowPunct w:val="0"/>
        <w:autoSpaceDE w:val="0"/>
        <w:autoSpaceDN w:val="0"/>
        <w:adjustRightInd w:val="0"/>
        <w:spacing w:after="200" w:line="276" w:lineRule="auto"/>
        <w:ind w:left="851" w:hanging="851"/>
        <w:jc w:val="both"/>
        <w:textAlignment w:val="baseline"/>
        <w:rPr>
          <w:b/>
          <w:kern w:val="1"/>
          <w:lang w:eastAsia="zh-CN"/>
        </w:rPr>
      </w:pPr>
      <w:r w:rsidRPr="00BA4B7A">
        <w:rPr>
          <w:b/>
          <w:kern w:val="1"/>
          <w:lang w:eastAsia="zh-CN"/>
        </w:rPr>
        <w:t xml:space="preserve">Oggetto: INVITO ALLA PROCEDURA NEGOZIATA PER L’AFFIDAMENTO DELLA FORNITURA DI UN MICROSCOPIO OTTICO A FLUORESCENZA PER LA S.S.D. DI ANATOMIA PATOLOGICA DEL PRESIDIO SAN CARLO- </w:t>
      </w:r>
      <w:r w:rsidRPr="00BA4B7A">
        <w:rPr>
          <w:b/>
          <w:kern w:val="1"/>
          <w:lang w:eastAsia="zh-CN"/>
        </w:rPr>
        <w:t xml:space="preserve">CIG </w:t>
      </w:r>
      <w:r w:rsidRPr="00BA4B7A">
        <w:rPr>
          <w:b/>
          <w:kern w:val="1"/>
          <w:lang w:eastAsia="zh-CN"/>
        </w:rPr>
        <w:t>Z4630DF29F</w:t>
      </w:r>
    </w:p>
    <w:p w:rsidR="00FD6D8C" w:rsidRPr="00FD6D8C" w:rsidRDefault="00FD6D8C" w:rsidP="00FD6D8C">
      <w:pPr>
        <w:suppressAutoHyphens/>
        <w:jc w:val="both"/>
        <w:rPr>
          <w:kern w:val="1"/>
          <w:lang w:eastAsia="zh-CN"/>
        </w:rPr>
      </w:pPr>
    </w:p>
    <w:p w:rsidR="00425AE0" w:rsidRPr="00425AE0" w:rsidRDefault="00425AE0" w:rsidP="00104A5D">
      <w:pPr>
        <w:tabs>
          <w:tab w:val="left" w:pos="2268"/>
          <w:tab w:val="left" w:pos="5103"/>
        </w:tabs>
        <w:spacing w:line="360" w:lineRule="auto"/>
        <w:rPr>
          <w:b/>
        </w:rPr>
      </w:pPr>
    </w:p>
    <w:p w:rsidR="008D10D7" w:rsidRPr="00425AE0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DICHIARAZIONE SOSTITUTIVA DELL’ATTO DI NOTORIETA’</w:t>
      </w:r>
    </w:p>
    <w:p w:rsidR="008D10D7" w:rsidRPr="00425AE0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i/>
          <w:lang w:val="fr-FR"/>
        </w:rPr>
      </w:pPr>
      <w:r w:rsidRPr="00425AE0">
        <w:rPr>
          <w:b/>
          <w:i/>
          <w:lang w:val="fr-FR"/>
        </w:rPr>
        <w:t xml:space="preserve">(art. 47 D.P.R. </w:t>
      </w:r>
      <w:r w:rsidR="001E3BE9" w:rsidRPr="00425AE0">
        <w:rPr>
          <w:b/>
          <w:i/>
          <w:lang w:val="fr-FR"/>
        </w:rPr>
        <w:t xml:space="preserve"> n. 455 </w:t>
      </w:r>
      <w:proofErr w:type="spellStart"/>
      <w:r w:rsidR="001E3BE9" w:rsidRPr="00425AE0">
        <w:rPr>
          <w:b/>
          <w:i/>
          <w:lang w:val="fr-FR"/>
        </w:rPr>
        <w:t>del</w:t>
      </w:r>
      <w:proofErr w:type="spellEnd"/>
      <w:r w:rsidR="001E3BE9" w:rsidRPr="00425AE0">
        <w:rPr>
          <w:b/>
          <w:i/>
          <w:lang w:val="fr-FR"/>
        </w:rPr>
        <w:t xml:space="preserve"> 28 </w:t>
      </w:r>
      <w:proofErr w:type="spellStart"/>
      <w:r w:rsidR="001E3BE9" w:rsidRPr="00425AE0">
        <w:rPr>
          <w:b/>
          <w:i/>
          <w:lang w:val="fr-FR"/>
        </w:rPr>
        <w:t>Dicembre</w:t>
      </w:r>
      <w:proofErr w:type="spellEnd"/>
      <w:r w:rsidR="001E3BE9" w:rsidRPr="00425AE0">
        <w:rPr>
          <w:b/>
          <w:i/>
          <w:lang w:val="fr-FR"/>
        </w:rPr>
        <w:t xml:space="preserve"> 2000</w:t>
      </w:r>
      <w:r w:rsidRPr="00425AE0">
        <w:rPr>
          <w:b/>
          <w:i/>
          <w:lang w:val="fr-FR"/>
        </w:rPr>
        <w:t>)</w:t>
      </w:r>
    </w:p>
    <w:p w:rsidR="008D10D7" w:rsidRPr="00425AE0" w:rsidRDefault="008D10D7" w:rsidP="001207B0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520"/>
        <w:gridCol w:w="900"/>
        <w:gridCol w:w="720"/>
        <w:gridCol w:w="1620"/>
        <w:gridCol w:w="1980"/>
      </w:tblGrid>
      <w:tr w:rsidR="00F31F05" w:rsidRPr="00425AE0" w:rsidTr="00723021">
        <w:tc>
          <w:tcPr>
            <w:tcW w:w="7090" w:type="dxa"/>
            <w:gridSpan w:val="4"/>
            <w:vAlign w:val="bottom"/>
          </w:tcPr>
          <w:p w:rsidR="00F31F05" w:rsidRPr="00425AE0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Il/la sottoscritto/a</w:t>
            </w:r>
          </w:p>
        </w:tc>
        <w:tc>
          <w:tcPr>
            <w:tcW w:w="3600" w:type="dxa"/>
            <w:gridSpan w:val="2"/>
            <w:vAlign w:val="bottom"/>
          </w:tcPr>
          <w:p w:rsidR="00F31F05" w:rsidRPr="00425AE0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C.F.</w:t>
            </w:r>
          </w:p>
        </w:tc>
      </w:tr>
      <w:tr w:rsidR="00114626" w:rsidRPr="00425AE0" w:rsidTr="00723021">
        <w:tc>
          <w:tcPr>
            <w:tcW w:w="7090" w:type="dxa"/>
            <w:gridSpan w:val="4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nato/a </w:t>
            </w:r>
          </w:p>
        </w:tc>
        <w:tc>
          <w:tcPr>
            <w:tcW w:w="1620" w:type="dxa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</w:t>
            </w:r>
            <w:proofErr w:type="spellStart"/>
            <w:r w:rsidRPr="00425AE0">
              <w:t>prov</w:t>
            </w:r>
            <w:proofErr w:type="spellEnd"/>
            <w:r w:rsidRPr="00425AE0">
              <w:t xml:space="preserve">. </w:t>
            </w:r>
          </w:p>
        </w:tc>
        <w:tc>
          <w:tcPr>
            <w:tcW w:w="1980" w:type="dxa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Il </w:t>
            </w:r>
          </w:p>
        </w:tc>
      </w:tr>
      <w:tr w:rsidR="00045FC1" w:rsidRPr="00425AE0" w:rsidTr="00723021">
        <w:tc>
          <w:tcPr>
            <w:tcW w:w="10690" w:type="dxa"/>
            <w:gridSpan w:val="6"/>
            <w:vAlign w:val="bottom"/>
          </w:tcPr>
          <w:p w:rsidR="00045FC1" w:rsidRPr="00425AE0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residente in</w:t>
            </w:r>
          </w:p>
        </w:tc>
      </w:tr>
      <w:tr w:rsidR="00114626" w:rsidRPr="00425AE0" w:rsidTr="00723021">
        <w:tc>
          <w:tcPr>
            <w:tcW w:w="7090" w:type="dxa"/>
            <w:gridSpan w:val="4"/>
            <w:vAlign w:val="bottom"/>
          </w:tcPr>
          <w:p w:rsidR="00114626" w:rsidRPr="00425AE0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Comune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425AE0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</w:t>
            </w:r>
            <w:proofErr w:type="spellStart"/>
            <w:r w:rsidRPr="00425AE0">
              <w:t>prov</w:t>
            </w:r>
            <w:proofErr w:type="spellEnd"/>
            <w:r w:rsidRPr="00425AE0">
              <w:t>.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in qualità di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della Ditta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con sede legale in</w:t>
            </w:r>
          </w:p>
        </w:tc>
      </w:tr>
      <w:tr w:rsidR="00DA421A" w:rsidRPr="00425AE0" w:rsidTr="00DA421A">
        <w:tc>
          <w:tcPr>
            <w:tcW w:w="7090" w:type="dxa"/>
            <w:gridSpan w:val="4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Comune</w:t>
            </w:r>
          </w:p>
        </w:tc>
        <w:tc>
          <w:tcPr>
            <w:tcW w:w="1620" w:type="dxa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</w:t>
            </w:r>
            <w:proofErr w:type="spellStart"/>
            <w:r w:rsidRPr="00425AE0">
              <w:t>prov</w:t>
            </w:r>
            <w:proofErr w:type="spellEnd"/>
            <w:r w:rsidRPr="00425AE0">
              <w:t xml:space="preserve">. </w:t>
            </w:r>
          </w:p>
        </w:tc>
        <w:tc>
          <w:tcPr>
            <w:tcW w:w="1980" w:type="dxa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C.A.P. </w:t>
            </w:r>
          </w:p>
        </w:tc>
      </w:tr>
      <w:tr w:rsidR="00DA421A" w:rsidRPr="00425AE0" w:rsidTr="00DA421A">
        <w:tc>
          <w:tcPr>
            <w:tcW w:w="2950" w:type="dxa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>Telefono</w:t>
            </w:r>
          </w:p>
        </w:tc>
        <w:tc>
          <w:tcPr>
            <w:tcW w:w="3420" w:type="dxa"/>
            <w:gridSpan w:val="2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 Fax</w:t>
            </w:r>
          </w:p>
        </w:tc>
        <w:tc>
          <w:tcPr>
            <w:tcW w:w="4320" w:type="dxa"/>
            <w:gridSpan w:val="3"/>
            <w:vAlign w:val="bottom"/>
          </w:tcPr>
          <w:p w:rsidR="00DA421A" w:rsidRPr="00425AE0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425AE0">
              <w:t xml:space="preserve">E-mail                            </w:t>
            </w:r>
          </w:p>
        </w:tc>
      </w:tr>
      <w:tr w:rsidR="00DB0DB4" w:rsidRPr="00425AE0" w:rsidTr="00723021">
        <w:tc>
          <w:tcPr>
            <w:tcW w:w="10690" w:type="dxa"/>
            <w:gridSpan w:val="6"/>
            <w:vAlign w:val="bottom"/>
          </w:tcPr>
          <w:p w:rsidR="00DB0DB4" w:rsidRPr="00425AE0" w:rsidRDefault="00DB0DB4" w:rsidP="00723021">
            <w:pPr>
              <w:spacing w:line="360" w:lineRule="auto"/>
              <w:rPr>
                <w:b/>
                <w:u w:val="single"/>
              </w:rPr>
            </w:pPr>
            <w:r w:rsidRPr="00425AE0">
              <w:rPr>
                <w:b/>
                <w:u w:val="single"/>
              </w:rPr>
              <w:t xml:space="preserve">E-mail certificata </w:t>
            </w:r>
            <w:r w:rsidR="00D6236B" w:rsidRPr="00425AE0">
              <w:rPr>
                <w:b/>
                <w:u w:val="single"/>
              </w:rPr>
              <w:t xml:space="preserve">PEC </w:t>
            </w:r>
            <w:r w:rsidRPr="00425AE0">
              <w:rPr>
                <w:b/>
                <w:u w:val="single"/>
              </w:rPr>
              <w:t>(obbligatoria)</w:t>
            </w:r>
          </w:p>
        </w:tc>
      </w:tr>
      <w:tr w:rsidR="00114626" w:rsidRPr="00425AE0" w:rsidTr="00723021">
        <w:tc>
          <w:tcPr>
            <w:tcW w:w="10690" w:type="dxa"/>
            <w:gridSpan w:val="6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 xml:space="preserve">C.F./Partita IVA </w:t>
            </w:r>
          </w:p>
        </w:tc>
      </w:tr>
      <w:tr w:rsidR="00FC497D" w:rsidRPr="00425AE0" w:rsidTr="00723021">
        <w:tc>
          <w:tcPr>
            <w:tcW w:w="7090" w:type="dxa"/>
            <w:gridSpan w:val="4"/>
            <w:vAlign w:val="bottom"/>
          </w:tcPr>
          <w:p w:rsidR="00FC497D" w:rsidRPr="00425AE0" w:rsidRDefault="00FF51F2" w:rsidP="00723021">
            <w:pPr>
              <w:spacing w:line="360" w:lineRule="auto"/>
            </w:pPr>
            <w:r w:rsidRPr="00425AE0">
              <w:t>N.</w:t>
            </w:r>
            <w:r w:rsidR="00FC497D" w:rsidRPr="00425AE0">
              <w:t xml:space="preserve"> iscrizione C.C. Industria Artigianato</w:t>
            </w:r>
          </w:p>
        </w:tc>
        <w:tc>
          <w:tcPr>
            <w:tcW w:w="3600" w:type="dxa"/>
            <w:gridSpan w:val="2"/>
            <w:vAlign w:val="bottom"/>
          </w:tcPr>
          <w:p w:rsidR="00FC497D" w:rsidRPr="00425AE0" w:rsidRDefault="00FC497D" w:rsidP="00723021">
            <w:pPr>
              <w:spacing w:line="360" w:lineRule="auto"/>
            </w:pPr>
            <w:r w:rsidRPr="00425AE0">
              <w:t>Sede di</w:t>
            </w:r>
          </w:p>
        </w:tc>
      </w:tr>
      <w:tr w:rsidR="00114626" w:rsidRPr="00425AE0" w:rsidTr="00723021">
        <w:tc>
          <w:tcPr>
            <w:tcW w:w="7090" w:type="dxa"/>
            <w:gridSpan w:val="4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Posizione INPS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>Sede di</w:t>
            </w:r>
          </w:p>
        </w:tc>
      </w:tr>
      <w:tr w:rsidR="00FC497D" w:rsidRPr="00425AE0" w:rsidTr="00723021">
        <w:tc>
          <w:tcPr>
            <w:tcW w:w="2950" w:type="dxa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Cassa 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Sede di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Cassa INAIL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497D" w:rsidRPr="00425AE0" w:rsidRDefault="00FC497D" w:rsidP="00723021">
            <w:pPr>
              <w:spacing w:line="360" w:lineRule="auto"/>
              <w:jc w:val="both"/>
            </w:pPr>
            <w:r w:rsidRPr="00425AE0">
              <w:t>Sede di</w:t>
            </w:r>
          </w:p>
        </w:tc>
      </w:tr>
      <w:tr w:rsidR="00114626" w:rsidRPr="00425AE0" w:rsidTr="00723021">
        <w:tc>
          <w:tcPr>
            <w:tcW w:w="5470" w:type="dxa"/>
            <w:gridSpan w:val="2"/>
            <w:shd w:val="clear" w:color="auto" w:fill="C0C0C0"/>
            <w:vAlign w:val="bottom"/>
          </w:tcPr>
          <w:p w:rsidR="00114626" w:rsidRPr="00425AE0" w:rsidRDefault="00B064E3" w:rsidP="00723021">
            <w:pPr>
              <w:spacing w:line="360" w:lineRule="auto"/>
            </w:pPr>
            <w:r w:rsidRPr="00425AE0">
              <w:t>C</w:t>
            </w:r>
            <w:r w:rsidR="00114626" w:rsidRPr="00425AE0">
              <w:t>odici CIG</w:t>
            </w:r>
            <w:r w:rsidR="00683874" w:rsidRPr="00425AE0">
              <w:t xml:space="preserve">     </w:t>
            </w:r>
          </w:p>
        </w:tc>
        <w:tc>
          <w:tcPr>
            <w:tcW w:w="5220" w:type="dxa"/>
            <w:gridSpan w:val="4"/>
            <w:shd w:val="clear" w:color="auto" w:fill="C0C0C0"/>
            <w:vAlign w:val="bottom"/>
          </w:tcPr>
          <w:p w:rsidR="00114626" w:rsidRPr="00425AE0" w:rsidRDefault="00114626" w:rsidP="00723021">
            <w:pPr>
              <w:spacing w:line="360" w:lineRule="auto"/>
            </w:pPr>
            <w:r w:rsidRPr="00425AE0">
              <w:t xml:space="preserve"> CUP</w:t>
            </w:r>
            <w:r w:rsidR="00683874" w:rsidRPr="00425AE0">
              <w:t xml:space="preserve">          </w:t>
            </w:r>
          </w:p>
        </w:tc>
      </w:tr>
    </w:tbl>
    <w:p w:rsidR="00C0567A" w:rsidRPr="00425AE0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425AE0">
        <w:t>consapevole delle sanzioni penali</w:t>
      </w:r>
      <w:r w:rsidR="00727E4F" w:rsidRPr="00425AE0">
        <w:t xml:space="preserve">, nel caso di dichiarazione non veritiere, di formazione o uso di atti falsi, previste e richiamate </w:t>
      </w:r>
    </w:p>
    <w:p w:rsidR="00727E4F" w:rsidRPr="00425AE0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425AE0">
        <w:t>d</w:t>
      </w:r>
      <w:r w:rsidR="00727E4F" w:rsidRPr="00425AE0">
        <w:t>a</w:t>
      </w:r>
      <w:r w:rsidRPr="00425AE0">
        <w:t>l D.P.R. 28.12.2000 n. 445</w:t>
      </w:r>
    </w:p>
    <w:p w:rsidR="00727E4F" w:rsidRPr="00425AE0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DICHIARA</w:t>
      </w: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425AE0" w:rsidRDefault="00BC75F8" w:rsidP="00272B6A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425AE0">
        <w:t>d</w:t>
      </w:r>
      <w:r w:rsidR="00727E4F" w:rsidRPr="00425AE0">
        <w:t>i ottemperare alle disposizioni di c</w:t>
      </w:r>
      <w:r w:rsidR="00545D9F" w:rsidRPr="00425AE0">
        <w:t>ui alle Legge 13 agosto 2010, n.</w:t>
      </w:r>
      <w:r w:rsidR="00727E4F" w:rsidRPr="00425AE0">
        <w:t xml:space="preserve"> 136, “</w:t>
      </w:r>
      <w:r w:rsidR="00727E4F" w:rsidRPr="00425AE0">
        <w:rPr>
          <w:b/>
          <w:bCs/>
          <w:i/>
        </w:rPr>
        <w:t xml:space="preserve">Piano straordinario contro le </w:t>
      </w:r>
      <w:r w:rsidR="00272B6A" w:rsidRPr="00425AE0">
        <w:rPr>
          <w:b/>
          <w:bCs/>
          <w:i/>
        </w:rPr>
        <w:t>m</w:t>
      </w:r>
      <w:r w:rsidR="00727E4F" w:rsidRPr="00425AE0">
        <w:rPr>
          <w:b/>
          <w:bCs/>
          <w:i/>
        </w:rPr>
        <w:t>afie, nonché delega al Governo in materia di normativa antimafia</w:t>
      </w:r>
      <w:r w:rsidR="00727E4F" w:rsidRPr="00425AE0">
        <w:rPr>
          <w:b/>
          <w:bCs/>
        </w:rPr>
        <w:t>”</w:t>
      </w:r>
      <w:r w:rsidR="00045FC1" w:rsidRPr="00425AE0">
        <w:rPr>
          <w:b/>
          <w:bCs/>
        </w:rPr>
        <w:t xml:space="preserve">,  </w:t>
      </w:r>
      <w:r w:rsidR="00727E4F" w:rsidRPr="00425AE0">
        <w:rPr>
          <w:bCs/>
        </w:rPr>
        <w:t>con particolare riferimento all’art. 3 della citata legge, ed a tal fine</w:t>
      </w: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27E4F" w:rsidRPr="00425AE0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COMUNICA</w:t>
      </w:r>
    </w:p>
    <w:p w:rsidR="00727E4F" w:rsidRPr="00425AE0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bCs/>
        </w:rPr>
      </w:pPr>
      <w:r w:rsidRPr="00425AE0">
        <w:rPr>
          <w:bCs/>
        </w:rPr>
        <w:t>gli estremi identificativi del</w:t>
      </w:r>
    </w:p>
    <w:p w:rsidR="00727E4F" w:rsidRPr="00425AE0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425AE0">
        <w:rPr>
          <w:i/>
        </w:rPr>
        <w:t>CONTO CORRENTE BANCARIO/ CONTO CORRENTE POSTALE</w:t>
      </w:r>
    </w:p>
    <w:p w:rsidR="00CD5E4C" w:rsidRPr="00425AE0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425AE0">
        <w:t>d</w:t>
      </w:r>
      <w:r w:rsidR="00727E4F" w:rsidRPr="00425AE0">
        <w:t>edicato in vi</w:t>
      </w:r>
      <w:r w:rsidR="00CD5E4C" w:rsidRPr="00425AE0">
        <w:t>a esclusiva</w:t>
      </w:r>
    </w:p>
    <w:p w:rsidR="00727E4F" w:rsidRPr="00425AE0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425AE0">
        <w:t>d</w:t>
      </w:r>
      <w:r w:rsidR="00727E4F" w:rsidRPr="00425AE0">
        <w:t>edicato in via non esclusiva</w:t>
      </w:r>
    </w:p>
    <w:p w:rsidR="00727E4F" w:rsidRPr="00425AE0" w:rsidRDefault="00045FC1" w:rsidP="00DF61ED">
      <w:pPr>
        <w:autoSpaceDE w:val="0"/>
        <w:autoSpaceDN w:val="0"/>
        <w:adjustRightInd w:val="0"/>
        <w:spacing w:line="360" w:lineRule="auto"/>
        <w:jc w:val="center"/>
      </w:pPr>
      <w:r w:rsidRPr="00425AE0">
        <w:t>a</w:t>
      </w:r>
      <w:r w:rsidR="00727E4F" w:rsidRPr="00425AE0">
        <w:t>lle commesse pubbliche</w:t>
      </w:r>
      <w:r w:rsidR="00DF61ED" w:rsidRPr="00425AE0">
        <w:t xml:space="preserve"> , con riferimento all’ordine</w:t>
      </w:r>
      <w:r w:rsidR="00727E4F" w:rsidRPr="00425AE0">
        <w:t>:</w:t>
      </w: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425AE0" w:rsidRDefault="00727E4F" w:rsidP="001207B0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425AE0">
        <w:rPr>
          <w:b/>
          <w:bCs/>
          <w:i/>
        </w:rPr>
        <w:t xml:space="preserve">estremi identificativi del </w:t>
      </w:r>
      <w:r w:rsidRPr="00425AE0">
        <w:rPr>
          <w:b/>
          <w:i/>
        </w:rPr>
        <w:t>CONTO CORRENTE BANCARIO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1A472A" w:rsidRPr="00425AE0" w:rsidTr="00723021">
        <w:tc>
          <w:tcPr>
            <w:tcW w:w="10620" w:type="dxa"/>
            <w:gridSpan w:val="4"/>
          </w:tcPr>
          <w:p w:rsidR="001A472A" w:rsidRPr="00425AE0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Banca d’appoggio </w:t>
            </w:r>
          </w:p>
        </w:tc>
      </w:tr>
      <w:tr w:rsidR="001A472A" w:rsidRPr="00425AE0" w:rsidTr="00723021">
        <w:tc>
          <w:tcPr>
            <w:tcW w:w="5400" w:type="dxa"/>
            <w:gridSpan w:val="3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 xml:space="preserve">Codice ABI </w:t>
            </w:r>
          </w:p>
        </w:tc>
        <w:tc>
          <w:tcPr>
            <w:tcW w:w="5220" w:type="dxa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>Codice CAB</w:t>
            </w:r>
          </w:p>
        </w:tc>
      </w:tr>
      <w:tr w:rsidR="001A472A" w:rsidRPr="00425AE0" w:rsidTr="00723021">
        <w:tc>
          <w:tcPr>
            <w:tcW w:w="5400" w:type="dxa"/>
            <w:gridSpan w:val="3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>C/C N.</w:t>
            </w:r>
          </w:p>
        </w:tc>
        <w:tc>
          <w:tcPr>
            <w:tcW w:w="5220" w:type="dxa"/>
          </w:tcPr>
          <w:p w:rsidR="001A472A" w:rsidRPr="00425AE0" w:rsidRDefault="001A472A" w:rsidP="00723021">
            <w:pPr>
              <w:spacing w:line="360" w:lineRule="auto"/>
              <w:jc w:val="both"/>
            </w:pPr>
            <w:r w:rsidRPr="00425AE0">
              <w:t>CIN</w:t>
            </w:r>
          </w:p>
        </w:tc>
      </w:tr>
      <w:tr w:rsidR="001A472A" w:rsidRPr="00425AE0" w:rsidTr="00723021">
        <w:tc>
          <w:tcPr>
            <w:tcW w:w="10620" w:type="dxa"/>
            <w:gridSpan w:val="4"/>
          </w:tcPr>
          <w:p w:rsidR="001A472A" w:rsidRPr="00425AE0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IBAN </w:t>
            </w:r>
          </w:p>
        </w:tc>
      </w:tr>
      <w:tr w:rsidR="00AA0EF9" w:rsidRPr="00425AE0" w:rsidTr="00AA0EF9">
        <w:tc>
          <w:tcPr>
            <w:tcW w:w="5400" w:type="dxa"/>
            <w:gridSpan w:val="3"/>
          </w:tcPr>
          <w:p w:rsidR="00AA0EF9" w:rsidRPr="00425AE0" w:rsidRDefault="00AA0EF9" w:rsidP="00AA0EF9">
            <w:pPr>
              <w:spacing w:line="360" w:lineRule="auto"/>
              <w:jc w:val="both"/>
            </w:pPr>
            <w:r w:rsidRPr="00425AE0">
              <w:t>Termini di pagamento</w:t>
            </w:r>
          </w:p>
        </w:tc>
        <w:tc>
          <w:tcPr>
            <w:tcW w:w="5220" w:type="dxa"/>
          </w:tcPr>
          <w:p w:rsidR="00AA0EF9" w:rsidRPr="00425AE0" w:rsidRDefault="00AA0EF9" w:rsidP="00AA0EF9">
            <w:pPr>
              <w:spacing w:line="360" w:lineRule="auto"/>
              <w:jc w:val="both"/>
            </w:pPr>
            <w:r w:rsidRPr="00425AE0">
              <w:t xml:space="preserve">Tipo fatturazione con ritenuta d’acconto:     </w:t>
            </w:r>
            <w:r w:rsidRPr="00425AE0">
              <w:rPr>
                <w:bdr w:val="single" w:sz="4" w:space="0" w:color="auto"/>
              </w:rPr>
              <w:t>si</w:t>
            </w:r>
            <w:r w:rsidRPr="00425AE0">
              <w:t xml:space="preserve">    </w:t>
            </w:r>
            <w:r w:rsidRPr="00425AE0">
              <w:rPr>
                <w:bdr w:val="single" w:sz="4" w:space="0" w:color="auto"/>
              </w:rPr>
              <w:t>no</w:t>
            </w:r>
          </w:p>
        </w:tc>
      </w:tr>
      <w:tr w:rsidR="00DF61ED" w:rsidRPr="00425AE0" w:rsidTr="00723021">
        <w:tc>
          <w:tcPr>
            <w:tcW w:w="2520" w:type="dxa"/>
          </w:tcPr>
          <w:p w:rsidR="00DF61ED" w:rsidRPr="00425AE0" w:rsidRDefault="00473C6A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N.</w:t>
            </w:r>
            <w:r w:rsidR="00DF61ED" w:rsidRPr="00425AE0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425AE0" w:rsidRDefault="00DF61ED" w:rsidP="00AA0EF9">
            <w:pPr>
              <w:pStyle w:val="Corpodeltesto2"/>
              <w:tabs>
                <w:tab w:val="left" w:pos="1590"/>
              </w:tabs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A0EF9" w:rsidRPr="00425AE0" w:rsidRDefault="00AA0EF9" w:rsidP="001A472A">
      <w:pPr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1A472A" w:rsidRPr="00425AE0" w:rsidRDefault="001A472A" w:rsidP="001A472A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425AE0">
        <w:rPr>
          <w:b/>
          <w:bCs/>
          <w:i/>
        </w:rPr>
        <w:t xml:space="preserve">estremi identificativi del </w:t>
      </w:r>
      <w:r w:rsidRPr="00425AE0">
        <w:rPr>
          <w:b/>
          <w:i/>
        </w:rPr>
        <w:t>CONTO CORRENTE POSTALE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AA0530" w:rsidRPr="00425AE0" w:rsidTr="00723021">
        <w:tc>
          <w:tcPr>
            <w:tcW w:w="10620" w:type="dxa"/>
            <w:gridSpan w:val="4"/>
          </w:tcPr>
          <w:p w:rsidR="00AA0530" w:rsidRPr="00425AE0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Banca d’appoggio </w:t>
            </w:r>
          </w:p>
        </w:tc>
      </w:tr>
      <w:tr w:rsidR="00AA0530" w:rsidRPr="00425AE0" w:rsidTr="00723021">
        <w:tc>
          <w:tcPr>
            <w:tcW w:w="5400" w:type="dxa"/>
            <w:gridSpan w:val="3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 xml:space="preserve">Codice ABI </w:t>
            </w:r>
          </w:p>
        </w:tc>
        <w:tc>
          <w:tcPr>
            <w:tcW w:w="5220" w:type="dxa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>Codice CAB</w:t>
            </w:r>
          </w:p>
        </w:tc>
      </w:tr>
      <w:tr w:rsidR="00AA0530" w:rsidRPr="00425AE0" w:rsidTr="00723021">
        <w:tc>
          <w:tcPr>
            <w:tcW w:w="5400" w:type="dxa"/>
            <w:gridSpan w:val="3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>C/C N.</w:t>
            </w:r>
          </w:p>
        </w:tc>
        <w:tc>
          <w:tcPr>
            <w:tcW w:w="5220" w:type="dxa"/>
          </w:tcPr>
          <w:p w:rsidR="00AA0530" w:rsidRPr="00425AE0" w:rsidRDefault="00AA0530" w:rsidP="00723021">
            <w:pPr>
              <w:spacing w:line="360" w:lineRule="auto"/>
              <w:jc w:val="both"/>
            </w:pPr>
            <w:r w:rsidRPr="00425AE0">
              <w:t>CIN</w:t>
            </w:r>
          </w:p>
        </w:tc>
      </w:tr>
      <w:tr w:rsidR="00AA0530" w:rsidRPr="00425AE0" w:rsidTr="00723021">
        <w:tc>
          <w:tcPr>
            <w:tcW w:w="10620" w:type="dxa"/>
            <w:gridSpan w:val="4"/>
          </w:tcPr>
          <w:p w:rsidR="00AA0530" w:rsidRPr="00425AE0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425AE0">
              <w:t xml:space="preserve">IBAN </w:t>
            </w:r>
          </w:p>
        </w:tc>
      </w:tr>
      <w:tr w:rsidR="00AA0530" w:rsidRPr="00425AE0" w:rsidTr="00723021">
        <w:tc>
          <w:tcPr>
            <w:tcW w:w="10620" w:type="dxa"/>
            <w:gridSpan w:val="4"/>
          </w:tcPr>
          <w:p w:rsidR="00AA0530" w:rsidRPr="00425AE0" w:rsidRDefault="00AA0530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 xml:space="preserve">Termini di pagamento </w:t>
            </w:r>
          </w:p>
        </w:tc>
      </w:tr>
      <w:tr w:rsidR="00DF61ED" w:rsidRPr="00425AE0" w:rsidTr="00723021">
        <w:tc>
          <w:tcPr>
            <w:tcW w:w="2520" w:type="dxa"/>
          </w:tcPr>
          <w:p w:rsidR="00DF61ED" w:rsidRPr="00425AE0" w:rsidRDefault="00545D9F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N.</w:t>
            </w:r>
            <w:r w:rsidR="00DF61ED" w:rsidRPr="00425AE0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425AE0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DF61ED" w:rsidRPr="00425AE0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87D26" w:rsidRPr="00425AE0" w:rsidRDefault="00487D26" w:rsidP="001207B0">
      <w:pPr>
        <w:spacing w:line="360" w:lineRule="auto"/>
        <w:jc w:val="both"/>
      </w:pPr>
    </w:p>
    <w:p w:rsidR="00727E4F" w:rsidRPr="00425AE0" w:rsidRDefault="00727E4F" w:rsidP="001207B0">
      <w:pPr>
        <w:spacing w:line="360" w:lineRule="auto"/>
        <w:jc w:val="both"/>
      </w:pPr>
    </w:p>
    <w:p w:rsidR="00727E4F" w:rsidRPr="00425AE0" w:rsidRDefault="00727E4F" w:rsidP="00EE4B98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COMUNICA</w:t>
      </w:r>
    </w:p>
    <w:p w:rsidR="00727E4F" w:rsidRPr="00425AE0" w:rsidRDefault="00EE4B98" w:rsidP="001207B0">
      <w:pPr>
        <w:spacing w:line="360" w:lineRule="auto"/>
        <w:jc w:val="both"/>
      </w:pPr>
      <w:r w:rsidRPr="00425AE0">
        <w:t>a</w:t>
      </w:r>
      <w:r w:rsidR="00727E4F" w:rsidRPr="00425AE0">
        <w:t>ltresì i dati anagrafici, il C.F. e la carica della /delle persona/persone delegata/delegate ad operare sul conto medesimo.</w:t>
      </w:r>
    </w:p>
    <w:p w:rsidR="000D489E" w:rsidRPr="00425AE0" w:rsidRDefault="000D489E" w:rsidP="001207B0">
      <w:pPr>
        <w:spacing w:line="360" w:lineRule="auto"/>
        <w:jc w:val="both"/>
      </w:pPr>
    </w:p>
    <w:p w:rsidR="00727E4F" w:rsidRPr="00425AE0" w:rsidRDefault="00727E4F" w:rsidP="001207B0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1813"/>
        <w:gridCol w:w="1812"/>
        <w:gridCol w:w="3407"/>
      </w:tblGrid>
      <w:tr w:rsidR="00045FC1" w:rsidRPr="00425AE0" w:rsidTr="00723021">
        <w:tc>
          <w:tcPr>
            <w:tcW w:w="544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219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EE4B98" w:rsidRPr="00425AE0" w:rsidTr="00723021">
        <w:tc>
          <w:tcPr>
            <w:tcW w:w="10659" w:type="dxa"/>
            <w:gridSpan w:val="4"/>
          </w:tcPr>
          <w:p w:rsidR="00EE4B98" w:rsidRPr="00425AE0" w:rsidRDefault="00EE4B98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EE4B98" w:rsidRPr="00425AE0" w:rsidTr="00723021">
        <w:tc>
          <w:tcPr>
            <w:tcW w:w="3627" w:type="dxa"/>
          </w:tcPr>
          <w:p w:rsidR="00EE4B98" w:rsidRPr="00425AE0" w:rsidRDefault="00EE4B98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25" w:type="dxa"/>
            <w:gridSpan w:val="2"/>
          </w:tcPr>
          <w:p w:rsidR="00EE4B98" w:rsidRPr="00425AE0" w:rsidRDefault="00EE4B98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07" w:type="dxa"/>
          </w:tcPr>
          <w:p w:rsidR="00EE4B98" w:rsidRPr="00425AE0" w:rsidRDefault="00EE4B98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727E4F" w:rsidRPr="00425AE0" w:rsidRDefault="00727E4F" w:rsidP="001207B0">
      <w:pPr>
        <w:spacing w:line="360" w:lineRule="auto"/>
        <w:jc w:val="both"/>
      </w:pPr>
    </w:p>
    <w:p w:rsidR="00735C54" w:rsidRPr="00425AE0" w:rsidRDefault="00735C54" w:rsidP="00735C54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425AE0" w:rsidTr="00723021">
        <w:tc>
          <w:tcPr>
            <w:tcW w:w="544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735C54" w:rsidRPr="00425AE0" w:rsidTr="00723021">
        <w:tc>
          <w:tcPr>
            <w:tcW w:w="10620" w:type="dxa"/>
            <w:gridSpan w:val="4"/>
          </w:tcPr>
          <w:p w:rsidR="00735C54" w:rsidRPr="00425AE0" w:rsidRDefault="00735C54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735C54" w:rsidRPr="00425AE0" w:rsidTr="00723021">
        <w:tc>
          <w:tcPr>
            <w:tcW w:w="3567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727E4F" w:rsidRPr="00425AE0" w:rsidRDefault="00727E4F" w:rsidP="001207B0">
      <w:pPr>
        <w:spacing w:line="360" w:lineRule="auto"/>
        <w:jc w:val="both"/>
      </w:pPr>
    </w:p>
    <w:p w:rsidR="00735C54" w:rsidRPr="00425AE0" w:rsidRDefault="00735C54" w:rsidP="00735C54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425AE0" w:rsidTr="00723021">
        <w:tc>
          <w:tcPr>
            <w:tcW w:w="544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425AE0" w:rsidRDefault="00045FC1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735C54" w:rsidRPr="00425AE0" w:rsidTr="00723021">
        <w:tc>
          <w:tcPr>
            <w:tcW w:w="10620" w:type="dxa"/>
            <w:gridSpan w:val="4"/>
          </w:tcPr>
          <w:p w:rsidR="00735C54" w:rsidRPr="00425AE0" w:rsidRDefault="00735C54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735C54" w:rsidRPr="00425AE0" w:rsidTr="00723021">
        <w:tc>
          <w:tcPr>
            <w:tcW w:w="3567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735C54" w:rsidRPr="00425AE0" w:rsidRDefault="00735C54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0D489E" w:rsidRPr="00425AE0" w:rsidRDefault="000D489E" w:rsidP="000D489E">
      <w:pPr>
        <w:spacing w:line="360" w:lineRule="auto"/>
        <w:jc w:val="both"/>
      </w:pPr>
    </w:p>
    <w:p w:rsidR="000D489E" w:rsidRPr="00425AE0" w:rsidRDefault="000D489E" w:rsidP="000D489E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425AE0" w:rsidTr="00723021">
        <w:tc>
          <w:tcPr>
            <w:tcW w:w="544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0D489E" w:rsidRPr="00425AE0" w:rsidTr="00723021">
        <w:tc>
          <w:tcPr>
            <w:tcW w:w="10620" w:type="dxa"/>
            <w:gridSpan w:val="4"/>
          </w:tcPr>
          <w:p w:rsidR="000D489E" w:rsidRPr="00425AE0" w:rsidRDefault="000D489E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0D489E" w:rsidRPr="00425AE0" w:rsidTr="00723021">
        <w:tc>
          <w:tcPr>
            <w:tcW w:w="3567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lastRenderedPageBreak/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0D489E" w:rsidRPr="00425AE0" w:rsidRDefault="000D489E" w:rsidP="000D489E">
      <w:pPr>
        <w:spacing w:line="360" w:lineRule="auto"/>
        <w:jc w:val="both"/>
      </w:pPr>
    </w:p>
    <w:p w:rsidR="000D489E" w:rsidRPr="00425AE0" w:rsidRDefault="000D489E" w:rsidP="000D489E">
      <w:pPr>
        <w:spacing w:line="360" w:lineRule="auto"/>
        <w:jc w:val="both"/>
        <w:rPr>
          <w:b/>
          <w:bCs/>
          <w:i/>
        </w:rPr>
      </w:pPr>
      <w:r w:rsidRPr="00425AE0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425AE0" w:rsidTr="00723021">
        <w:tc>
          <w:tcPr>
            <w:tcW w:w="544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Cognome</w:t>
            </w:r>
          </w:p>
        </w:tc>
      </w:tr>
      <w:tr w:rsidR="000D489E" w:rsidRPr="00425AE0" w:rsidTr="00723021">
        <w:tc>
          <w:tcPr>
            <w:tcW w:w="10620" w:type="dxa"/>
            <w:gridSpan w:val="4"/>
          </w:tcPr>
          <w:p w:rsidR="000D489E" w:rsidRPr="00425AE0" w:rsidRDefault="000D489E" w:rsidP="00723021">
            <w:pPr>
              <w:spacing w:line="360" w:lineRule="auto"/>
              <w:jc w:val="both"/>
            </w:pPr>
            <w:r w:rsidRPr="00425AE0">
              <w:t>Carica</w:t>
            </w:r>
          </w:p>
        </w:tc>
      </w:tr>
      <w:tr w:rsidR="000D489E" w:rsidRPr="00425AE0" w:rsidTr="00723021">
        <w:tc>
          <w:tcPr>
            <w:tcW w:w="3567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 xml:space="preserve">il </w:t>
            </w:r>
          </w:p>
        </w:tc>
        <w:tc>
          <w:tcPr>
            <w:tcW w:w="3416" w:type="dxa"/>
          </w:tcPr>
          <w:p w:rsidR="000D489E" w:rsidRPr="00425AE0" w:rsidRDefault="000D489E" w:rsidP="00723021">
            <w:pPr>
              <w:spacing w:line="360" w:lineRule="auto"/>
            </w:pPr>
            <w:r w:rsidRPr="00425AE0">
              <w:t>C.F.</w:t>
            </w:r>
          </w:p>
        </w:tc>
      </w:tr>
    </w:tbl>
    <w:p w:rsidR="005D33F6" w:rsidRPr="00425AE0" w:rsidRDefault="005D33F6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</w:p>
    <w:p w:rsidR="00DF61ED" w:rsidRPr="00425AE0" w:rsidRDefault="00DF61ED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</w:rPr>
      </w:pPr>
      <w:r w:rsidRPr="00425AE0">
        <w:rPr>
          <w:b/>
        </w:rPr>
        <w:t>DICHIARA</w:t>
      </w:r>
    </w:p>
    <w:p w:rsidR="00DF61ED" w:rsidRPr="00425AE0" w:rsidRDefault="00DF61ED" w:rsidP="00DF61ED">
      <w:pPr>
        <w:autoSpaceDE w:val="0"/>
        <w:autoSpaceDN w:val="0"/>
        <w:adjustRightInd w:val="0"/>
        <w:spacing w:line="360" w:lineRule="auto"/>
      </w:pPr>
    </w:p>
    <w:p w:rsidR="00DF61ED" w:rsidRPr="00425AE0" w:rsidRDefault="00DF61ED" w:rsidP="00DF61ED">
      <w:pPr>
        <w:pStyle w:val="Rientrocorpodeltesto"/>
        <w:numPr>
          <w:ilvl w:val="0"/>
          <w:numId w:val="2"/>
        </w:numPr>
        <w:tabs>
          <w:tab w:val="clear" w:pos="1080"/>
          <w:tab w:val="num" w:pos="720"/>
        </w:tabs>
        <w:spacing w:after="0"/>
        <w:ind w:left="360" w:firstLine="0"/>
        <w:jc w:val="both"/>
      </w:pPr>
      <w:r w:rsidRPr="00425AE0">
        <w:t xml:space="preserve">Di assumere tutti gli obblighi di tracciabilità dei flussi di cui all’art. 3 della Legge 136 del 13/08/2010 e </w:t>
      </w:r>
      <w:proofErr w:type="spellStart"/>
      <w:r w:rsidRPr="00425AE0">
        <w:t>s.m.i.</w:t>
      </w:r>
      <w:proofErr w:type="spellEnd"/>
      <w:r w:rsidRPr="00425AE0">
        <w:t>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applicare le disposizioni di cui alla Legge 136/ del 13/08/2010 e </w:t>
      </w:r>
      <w:proofErr w:type="spellStart"/>
      <w:r w:rsidRPr="00425AE0">
        <w:t>s.m.i.</w:t>
      </w:r>
      <w:proofErr w:type="spellEnd"/>
      <w:r w:rsidRPr="00425AE0">
        <w:t>, nei contratti con eventuali subappalti/subcontraenti;</w:t>
      </w:r>
    </w:p>
    <w:p w:rsidR="00723021" w:rsidRPr="00425AE0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425AE0">
        <w:t>s.m.i.</w:t>
      </w:r>
      <w:proofErr w:type="spellEnd"/>
      <w:r w:rsidRPr="00425AE0">
        <w:t>;</w:t>
      </w:r>
    </w:p>
    <w:p w:rsidR="00723021" w:rsidRPr="00425AE0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</w:t>
      </w:r>
      <w:r w:rsidR="006E78D6" w:rsidRPr="00425AE0">
        <w:t xml:space="preserve">impegnarsi a </w:t>
      </w:r>
      <w:r w:rsidRPr="00425AE0">
        <w:t>comunicare tempestivamente, e non oltre 7 giorni dall’intervenuta variazione, ogni eventuale successiva modifica;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 xml:space="preserve">Di </w:t>
      </w:r>
      <w:r w:rsidR="006E78D6" w:rsidRPr="00425AE0">
        <w:t xml:space="preserve">impegnarsi a </w:t>
      </w:r>
      <w:r w:rsidRPr="00425AE0">
        <w:t>dare immediata comunicazione, alla stazione appaltante e alla prefettura/ufficio territoriale del Governo della Provincia di Milano, della notizia dell’inadempimento della propria controparte (subappaltatore/subfornitore);</w:t>
      </w:r>
    </w:p>
    <w:p w:rsidR="00DF61ED" w:rsidRPr="00425AE0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</w:pPr>
      <w:r w:rsidRPr="00425AE0">
        <w:t>Di accettare quale condizione in addendum al contratto in essere che “è condizione di risoluzione del contratto, il mancato rispetto da parte dell’appaltatore e/o subappalti/subcontraenti degli obblighi di cui la Legge</w:t>
      </w:r>
      <w:r w:rsidR="00A15281" w:rsidRPr="00425AE0">
        <w:t xml:space="preserve"> 136 </w:t>
      </w:r>
      <w:r w:rsidRPr="00425AE0">
        <w:t xml:space="preserve">del 13/08/2010 e </w:t>
      </w:r>
      <w:proofErr w:type="spellStart"/>
      <w:r w:rsidRPr="00425AE0">
        <w:t>s.m.i.</w:t>
      </w:r>
      <w:proofErr w:type="spellEnd"/>
      <w:r w:rsidRPr="00425AE0">
        <w:t>”</w:t>
      </w:r>
    </w:p>
    <w:p w:rsidR="00735C54" w:rsidRPr="00425AE0" w:rsidRDefault="00735C54" w:rsidP="001207B0">
      <w:pPr>
        <w:spacing w:line="360" w:lineRule="auto"/>
        <w:jc w:val="both"/>
      </w:pPr>
    </w:p>
    <w:p w:rsidR="006E78D6" w:rsidRPr="00425AE0" w:rsidRDefault="006E78D6" w:rsidP="001207B0">
      <w:pPr>
        <w:spacing w:line="360" w:lineRule="auto"/>
        <w:jc w:val="both"/>
      </w:pPr>
    </w:p>
    <w:p w:rsidR="00727E4F" w:rsidRPr="00425AE0" w:rsidRDefault="00727E4F" w:rsidP="001207B0">
      <w:pPr>
        <w:spacing w:line="360" w:lineRule="auto"/>
        <w:jc w:val="both"/>
      </w:pPr>
      <w:r w:rsidRPr="00425AE0">
        <w:t>Dichiara di essere informato, ai sensi e per</w:t>
      </w:r>
      <w:r w:rsidR="00BD2D5D" w:rsidRPr="00425AE0">
        <w:t xml:space="preserve"> gli effetti di cui al </w:t>
      </w:r>
      <w:proofErr w:type="spellStart"/>
      <w:r w:rsidR="00BD2D5D" w:rsidRPr="00425AE0">
        <w:t>D.Lgs.</w:t>
      </w:r>
      <w:proofErr w:type="spellEnd"/>
      <w:r w:rsidR="00BD2D5D" w:rsidRPr="00425AE0">
        <w:t xml:space="preserve"> n</w:t>
      </w:r>
      <w:r w:rsidRPr="00425AE0">
        <w:t>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1A67E3" w:rsidRPr="00425AE0" w:rsidRDefault="001A67E3" w:rsidP="001207B0">
      <w:pPr>
        <w:spacing w:line="360" w:lineRule="auto"/>
        <w:jc w:val="both"/>
      </w:pPr>
      <w:r w:rsidRPr="00425AE0">
        <w:t xml:space="preserve">                </w:t>
      </w:r>
    </w:p>
    <w:p w:rsidR="006E78D6" w:rsidRPr="00425AE0" w:rsidRDefault="001A67E3" w:rsidP="001207B0">
      <w:pPr>
        <w:spacing w:line="360" w:lineRule="auto"/>
        <w:jc w:val="both"/>
        <w:rPr>
          <w:b/>
        </w:rPr>
      </w:pPr>
      <w:r w:rsidRPr="00425AE0">
        <w:t xml:space="preserve">               </w:t>
      </w:r>
      <w:r w:rsidRPr="00425AE0">
        <w:tab/>
      </w:r>
      <w:r w:rsidRPr="00425AE0">
        <w:tab/>
      </w:r>
      <w:r w:rsidRPr="00425AE0">
        <w:tab/>
      </w:r>
      <w:r w:rsidRPr="00425AE0">
        <w:tab/>
      </w:r>
      <w:r w:rsidRPr="00425AE0">
        <w:tab/>
      </w:r>
      <w:r w:rsidRPr="00425AE0">
        <w:tab/>
      </w:r>
      <w:r w:rsidRPr="00425AE0">
        <w:tab/>
        <w:t xml:space="preserve">       </w:t>
      </w:r>
      <w:r w:rsidRPr="00425AE0">
        <w:rPr>
          <w:b/>
        </w:rPr>
        <w:t>FIRMA DIGITALE DEL</w:t>
      </w:r>
    </w:p>
    <w:p w:rsidR="001A67E3" w:rsidRPr="00425AE0" w:rsidRDefault="001A67E3" w:rsidP="001207B0">
      <w:pPr>
        <w:spacing w:line="360" w:lineRule="auto"/>
        <w:jc w:val="both"/>
        <w:rPr>
          <w:b/>
        </w:rPr>
      </w:pP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</w:r>
      <w:r w:rsidRPr="00425AE0">
        <w:rPr>
          <w:b/>
        </w:rPr>
        <w:tab/>
        <w:t>LEGALE RAPPRESENTANTE/PROCURATORE</w:t>
      </w:r>
    </w:p>
    <w:p w:rsidR="006E78D6" w:rsidRPr="00425AE0" w:rsidRDefault="006E78D6" w:rsidP="001207B0">
      <w:pPr>
        <w:spacing w:line="360" w:lineRule="auto"/>
        <w:jc w:val="both"/>
      </w:pPr>
    </w:p>
    <w:p w:rsidR="006E78D6" w:rsidRDefault="006E78D6" w:rsidP="001207B0">
      <w:pPr>
        <w:spacing w:line="360" w:lineRule="auto"/>
        <w:jc w:val="both"/>
      </w:pPr>
    </w:p>
    <w:p w:rsidR="00383B38" w:rsidRPr="00425AE0" w:rsidRDefault="00383B38" w:rsidP="001207B0">
      <w:pPr>
        <w:spacing w:line="360" w:lineRule="auto"/>
        <w:jc w:val="both"/>
      </w:pPr>
    </w:p>
    <w:p w:rsidR="005204BE" w:rsidRPr="00425AE0" w:rsidRDefault="005204BE" w:rsidP="005204BE">
      <w:pPr>
        <w:suppressAutoHyphens/>
        <w:jc w:val="both"/>
        <w:rPr>
          <w:kern w:val="1"/>
          <w:lang w:eastAsia="zh-CN"/>
        </w:rPr>
      </w:pPr>
      <w:r w:rsidRPr="00425AE0">
        <w:rPr>
          <w:kern w:val="1"/>
          <w:lang w:eastAsia="zh-CN"/>
        </w:rPr>
        <w:t>N.B. in caso di firma del procuratore allegare copia della procura</w:t>
      </w:r>
    </w:p>
    <w:p w:rsidR="006E78D6" w:rsidRPr="00425AE0" w:rsidRDefault="006E78D6" w:rsidP="001207B0">
      <w:pPr>
        <w:spacing w:line="360" w:lineRule="auto"/>
        <w:jc w:val="both"/>
      </w:pPr>
    </w:p>
    <w:p w:rsidR="00383B38" w:rsidRDefault="00383B38" w:rsidP="001207B0">
      <w:pPr>
        <w:spacing w:line="360" w:lineRule="auto"/>
        <w:jc w:val="both"/>
      </w:pPr>
    </w:p>
    <w:p w:rsidR="006E6EF4" w:rsidRPr="00096EE4" w:rsidRDefault="006E6EF4" w:rsidP="001207B0">
      <w:pPr>
        <w:spacing w:line="360" w:lineRule="auto"/>
        <w:jc w:val="both"/>
        <w:rPr>
          <w:sz w:val="16"/>
          <w:szCs w:val="16"/>
        </w:rPr>
      </w:pPr>
      <w:r w:rsidRPr="00096EE4">
        <w:rPr>
          <w:sz w:val="16"/>
          <w:szCs w:val="16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sectPr w:rsidR="006E6EF4" w:rsidRPr="00096EE4" w:rsidSect="00DB0DB4">
      <w:pgSz w:w="11906" w:h="16838"/>
      <w:pgMar w:top="899" w:right="566" w:bottom="89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B89"/>
    <w:multiLevelType w:val="hybridMultilevel"/>
    <w:tmpl w:val="3610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81C"/>
    <w:multiLevelType w:val="hybridMultilevel"/>
    <w:tmpl w:val="00F6271C"/>
    <w:lvl w:ilvl="0" w:tplc="0410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2279"/>
        </w:tabs>
        <w:ind w:left="2279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43D172C6"/>
    <w:multiLevelType w:val="hybridMultilevel"/>
    <w:tmpl w:val="E6889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D6959"/>
    <w:multiLevelType w:val="hybridMultilevel"/>
    <w:tmpl w:val="7F820F6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CF7B29"/>
    <w:multiLevelType w:val="hybridMultilevel"/>
    <w:tmpl w:val="3C782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26"/>
    <w:rsid w:val="000240F7"/>
    <w:rsid w:val="00045FC1"/>
    <w:rsid w:val="00096EE4"/>
    <w:rsid w:val="000A6F92"/>
    <w:rsid w:val="000B369D"/>
    <w:rsid w:val="000D489E"/>
    <w:rsid w:val="00104A5D"/>
    <w:rsid w:val="00114626"/>
    <w:rsid w:val="001207B0"/>
    <w:rsid w:val="00176155"/>
    <w:rsid w:val="001979AC"/>
    <w:rsid w:val="001A472A"/>
    <w:rsid w:val="001A67E3"/>
    <w:rsid w:val="001E3BE9"/>
    <w:rsid w:val="002415ED"/>
    <w:rsid w:val="00272B6A"/>
    <w:rsid w:val="0036099E"/>
    <w:rsid w:val="00383B38"/>
    <w:rsid w:val="00393AE2"/>
    <w:rsid w:val="003B1C1F"/>
    <w:rsid w:val="003E7514"/>
    <w:rsid w:val="00425AE0"/>
    <w:rsid w:val="00427735"/>
    <w:rsid w:val="00431136"/>
    <w:rsid w:val="00437635"/>
    <w:rsid w:val="00473C6A"/>
    <w:rsid w:val="00487D26"/>
    <w:rsid w:val="004A031A"/>
    <w:rsid w:val="004A5766"/>
    <w:rsid w:val="005204BE"/>
    <w:rsid w:val="00523ED4"/>
    <w:rsid w:val="005416C5"/>
    <w:rsid w:val="00545D9F"/>
    <w:rsid w:val="00547CFE"/>
    <w:rsid w:val="005C176C"/>
    <w:rsid w:val="005D33F6"/>
    <w:rsid w:val="00643420"/>
    <w:rsid w:val="00656EBD"/>
    <w:rsid w:val="00671A3C"/>
    <w:rsid w:val="00683874"/>
    <w:rsid w:val="006B5D05"/>
    <w:rsid w:val="006C44B9"/>
    <w:rsid w:val="006E1290"/>
    <w:rsid w:val="006E6EF4"/>
    <w:rsid w:val="006E78D6"/>
    <w:rsid w:val="00723021"/>
    <w:rsid w:val="00727E4F"/>
    <w:rsid w:val="00735C54"/>
    <w:rsid w:val="007915B1"/>
    <w:rsid w:val="00795D41"/>
    <w:rsid w:val="0084486C"/>
    <w:rsid w:val="008A300E"/>
    <w:rsid w:val="008D10D7"/>
    <w:rsid w:val="009D0266"/>
    <w:rsid w:val="009D1339"/>
    <w:rsid w:val="00A15281"/>
    <w:rsid w:val="00A24DAC"/>
    <w:rsid w:val="00A35827"/>
    <w:rsid w:val="00A41619"/>
    <w:rsid w:val="00AA0530"/>
    <w:rsid w:val="00AA0EF9"/>
    <w:rsid w:val="00AD3707"/>
    <w:rsid w:val="00B04F44"/>
    <w:rsid w:val="00B064E3"/>
    <w:rsid w:val="00B50D78"/>
    <w:rsid w:val="00BA4B7A"/>
    <w:rsid w:val="00BC75F8"/>
    <w:rsid w:val="00BD2D5D"/>
    <w:rsid w:val="00BE2FC8"/>
    <w:rsid w:val="00BE6F17"/>
    <w:rsid w:val="00C0567A"/>
    <w:rsid w:val="00CC4E5A"/>
    <w:rsid w:val="00CD5E4C"/>
    <w:rsid w:val="00CE682B"/>
    <w:rsid w:val="00D6236B"/>
    <w:rsid w:val="00DA421A"/>
    <w:rsid w:val="00DB0DB4"/>
    <w:rsid w:val="00DC093C"/>
    <w:rsid w:val="00DC63B6"/>
    <w:rsid w:val="00DF61ED"/>
    <w:rsid w:val="00E04687"/>
    <w:rsid w:val="00E33A32"/>
    <w:rsid w:val="00E8539B"/>
    <w:rsid w:val="00EB14D4"/>
    <w:rsid w:val="00ED669F"/>
    <w:rsid w:val="00EE4B98"/>
    <w:rsid w:val="00F31F05"/>
    <w:rsid w:val="00FB2708"/>
    <w:rsid w:val="00FC497D"/>
    <w:rsid w:val="00FD6D8C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 richiede:</vt:lpstr>
    </vt:vector>
  </TitlesOfParts>
  <Company>Gaetano Pini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richiede:</dc:title>
  <dc:creator>Criscione-292900</dc:creator>
  <cp:lastModifiedBy>Rosanna Del Vento</cp:lastModifiedBy>
  <cp:revision>33</cp:revision>
  <cp:lastPrinted>2010-12-01T16:02:00Z</cp:lastPrinted>
  <dcterms:created xsi:type="dcterms:W3CDTF">2018-01-02T10:33:00Z</dcterms:created>
  <dcterms:modified xsi:type="dcterms:W3CDTF">2021-03-16T10:38:00Z</dcterms:modified>
</cp:coreProperties>
</file>