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FCC" w:rsidRDefault="00A14FCC" w:rsidP="00A14FCC">
      <w:pPr>
        <w:widowControl w:val="0"/>
        <w:jc w:val="both"/>
        <w:rPr>
          <w:b/>
          <w:sz w:val="28"/>
          <w:szCs w:val="28"/>
        </w:rPr>
      </w:pPr>
    </w:p>
    <w:p w:rsidR="00A14FCC" w:rsidRPr="00F1532B" w:rsidRDefault="00A14FCC" w:rsidP="00A14FCC">
      <w:pPr>
        <w:pStyle w:val="Titolo7"/>
        <w:keepNext w:val="0"/>
        <w:keepLines w:val="0"/>
        <w:widowControl w:val="0"/>
        <w:numPr>
          <w:ilvl w:val="0"/>
          <w:numId w:val="4"/>
        </w:numPr>
        <w:spacing w:before="0"/>
        <w:jc w:val="both"/>
        <w:rPr>
          <w:b/>
          <w:i w:val="0"/>
          <w:sz w:val="28"/>
          <w:szCs w:val="28"/>
        </w:rPr>
      </w:pPr>
      <w:r w:rsidRPr="00A14FCC">
        <w:rPr>
          <w:b/>
          <w:i w:val="0"/>
          <w:sz w:val="28"/>
          <w:szCs w:val="28"/>
        </w:rPr>
        <w:t xml:space="preserve">All.to </w:t>
      </w:r>
      <w:r w:rsidR="006C686F">
        <w:rPr>
          <w:b/>
          <w:i w:val="0"/>
          <w:sz w:val="28"/>
          <w:szCs w:val="28"/>
        </w:rPr>
        <w:t>10</w:t>
      </w:r>
      <w:r>
        <w:rPr>
          <w:b/>
          <w:i w:val="0"/>
          <w:sz w:val="28"/>
          <w:szCs w:val="28"/>
        </w:rPr>
        <w:t xml:space="preserve"> </w:t>
      </w:r>
      <w:r w:rsidR="00F43AD6">
        <w:rPr>
          <w:b/>
          <w:sz w:val="28"/>
          <w:szCs w:val="28"/>
        </w:rPr>
        <w:t>al Capitolato speciale</w:t>
      </w:r>
      <w:r>
        <w:rPr>
          <w:b/>
          <w:i w:val="0"/>
          <w:sz w:val="28"/>
          <w:szCs w:val="28"/>
        </w:rPr>
        <w:t xml:space="preserve">                                   APPORRE MARCA DA BOLLO</w:t>
      </w:r>
    </w:p>
    <w:p w:rsidR="00C3734A" w:rsidRPr="00F1532B" w:rsidRDefault="00A14FCC" w:rsidP="00F1532B">
      <w:pPr>
        <w:pStyle w:val="Titolo1"/>
        <w:jc w:val="center"/>
        <w:rPr>
          <w:rFonts w:ascii="Times New Roman" w:hAnsi="Times New Roman"/>
          <w:sz w:val="24"/>
          <w:szCs w:val="24"/>
        </w:rPr>
      </w:pPr>
      <w:r w:rsidRPr="00A14FCC">
        <w:rPr>
          <w:rFonts w:ascii="Times New Roman" w:hAnsi="Times New Roman"/>
          <w:sz w:val="24"/>
          <w:szCs w:val="24"/>
        </w:rPr>
        <w:t>“</w:t>
      </w:r>
      <w:r w:rsidR="00C3734A" w:rsidRPr="00A14FCC">
        <w:rPr>
          <w:rFonts w:ascii="Times New Roman" w:hAnsi="Times New Roman"/>
          <w:sz w:val="24"/>
          <w:szCs w:val="24"/>
        </w:rPr>
        <w:t xml:space="preserve">Modello C1 - Dettaglio </w:t>
      </w:r>
      <w:r>
        <w:rPr>
          <w:rFonts w:ascii="Times New Roman" w:hAnsi="Times New Roman"/>
          <w:sz w:val="24"/>
          <w:szCs w:val="24"/>
        </w:rPr>
        <w:t>O</w:t>
      </w:r>
      <w:r w:rsidR="00C3734A" w:rsidRPr="00A14FCC">
        <w:rPr>
          <w:rFonts w:ascii="Times New Roman" w:hAnsi="Times New Roman"/>
          <w:sz w:val="24"/>
          <w:szCs w:val="24"/>
        </w:rPr>
        <w:t xml:space="preserve">fferta </w:t>
      </w:r>
      <w:r w:rsidR="00745BE7">
        <w:rPr>
          <w:rFonts w:ascii="Times New Roman" w:hAnsi="Times New Roman"/>
          <w:sz w:val="24"/>
          <w:szCs w:val="24"/>
        </w:rPr>
        <w:t>E</w:t>
      </w:r>
      <w:r w:rsidR="00C3734A" w:rsidRPr="00A14FCC">
        <w:rPr>
          <w:rFonts w:ascii="Times New Roman" w:hAnsi="Times New Roman"/>
          <w:sz w:val="24"/>
          <w:szCs w:val="24"/>
        </w:rPr>
        <w:t>conomica”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b/>
          <w:sz w:val="22"/>
          <w:szCs w:val="22"/>
        </w:rPr>
      </w:pPr>
      <w:r w:rsidRPr="002B1793">
        <w:rPr>
          <w:b/>
          <w:sz w:val="22"/>
          <w:szCs w:val="22"/>
        </w:rPr>
        <w:t xml:space="preserve">Alla Direzione Generale 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b/>
          <w:sz w:val="22"/>
          <w:szCs w:val="22"/>
        </w:rPr>
      </w:pPr>
      <w:r w:rsidRPr="002B1793">
        <w:rPr>
          <w:b/>
          <w:sz w:val="22"/>
          <w:szCs w:val="22"/>
        </w:rPr>
        <w:t>dell’Azienda Ospedaliera “San Paolo”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sz w:val="22"/>
          <w:szCs w:val="22"/>
        </w:rPr>
      </w:pPr>
      <w:r w:rsidRPr="002B1793">
        <w:rPr>
          <w:sz w:val="22"/>
          <w:szCs w:val="22"/>
        </w:rPr>
        <w:t>Via A. di Rudinì, 8</w:t>
      </w:r>
    </w:p>
    <w:p w:rsidR="00C3734A" w:rsidRPr="002B1793" w:rsidRDefault="00C3734A" w:rsidP="00A14FCC">
      <w:pPr>
        <w:pStyle w:val="Corpodeltesto2"/>
        <w:spacing w:after="0" w:line="240" w:lineRule="auto"/>
        <w:ind w:left="5954" w:hanging="567"/>
        <w:rPr>
          <w:sz w:val="22"/>
          <w:szCs w:val="22"/>
        </w:rPr>
      </w:pPr>
      <w:r w:rsidRPr="002B1793">
        <w:rPr>
          <w:sz w:val="22"/>
          <w:szCs w:val="22"/>
        </w:rPr>
        <w:t>20142 – MILANO</w:t>
      </w:r>
    </w:p>
    <w:p w:rsidR="00A14FCC" w:rsidRPr="002B1793" w:rsidRDefault="00A14FCC" w:rsidP="00A14FCC">
      <w:pPr>
        <w:pStyle w:val="Corpodeltesto2"/>
        <w:spacing w:after="0" w:line="240" w:lineRule="auto"/>
        <w:ind w:left="5954"/>
        <w:rPr>
          <w:sz w:val="22"/>
          <w:szCs w:val="22"/>
        </w:rPr>
      </w:pPr>
    </w:p>
    <w:p w:rsidR="00F1532B" w:rsidRPr="006C686F" w:rsidRDefault="00C3734A" w:rsidP="006C686F">
      <w:pPr>
        <w:pStyle w:val="Corpodeltesto2"/>
        <w:spacing w:after="0" w:line="240" w:lineRule="atLeast"/>
        <w:ind w:firstLine="3766"/>
        <w:rPr>
          <w:b/>
          <w:sz w:val="32"/>
          <w:szCs w:val="32"/>
        </w:rPr>
      </w:pPr>
      <w:r w:rsidRPr="00A14FCC">
        <w:rPr>
          <w:b/>
          <w:sz w:val="32"/>
          <w:szCs w:val="32"/>
        </w:rPr>
        <w:t>OFFERTA ECONOMICA</w:t>
      </w:r>
    </w:p>
    <w:p w:rsidR="006C686F" w:rsidRPr="004C154B" w:rsidRDefault="006C686F" w:rsidP="006C6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2490"/>
        </w:tabs>
        <w:jc w:val="center"/>
        <w:rPr>
          <w:b/>
          <w:bCs/>
        </w:rPr>
      </w:pPr>
      <w:r w:rsidRPr="004C154B">
        <w:rPr>
          <w:b/>
          <w:bCs/>
        </w:rPr>
        <w:t>SERVIZIO DI</w:t>
      </w:r>
    </w:p>
    <w:p w:rsidR="006C686F" w:rsidRPr="004C154B" w:rsidRDefault="006C686F" w:rsidP="006C6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2490"/>
        </w:tabs>
        <w:jc w:val="center"/>
        <w:rPr>
          <w:b/>
          <w:bCs/>
        </w:rPr>
      </w:pPr>
      <w:r w:rsidRPr="004C154B">
        <w:rPr>
          <w:b/>
          <w:bCs/>
        </w:rPr>
        <w:t>ASSISTENZA INFERMIERISTICA</w:t>
      </w:r>
    </w:p>
    <w:p w:rsidR="006C686F" w:rsidRDefault="006C686F" w:rsidP="00F1532B">
      <w:pPr>
        <w:tabs>
          <w:tab w:val="left" w:pos="2490"/>
        </w:tabs>
        <w:jc w:val="both"/>
        <w:rPr>
          <w:b/>
          <w:bCs/>
        </w:rPr>
      </w:pPr>
      <w:r w:rsidRPr="004C154B">
        <w:rPr>
          <w:b/>
          <w:bCs/>
          <w:sz w:val="22"/>
          <w:szCs w:val="22"/>
        </w:rPr>
        <w:t>OCCORRENTE ALLA CASA CIRCONDARIALE “SAN VITTORE” DI MILANO, ALLE CASE DI RECLUSIONE DI OPERA E BOLLATE DI MILANO,  ALL’AMBULATORIO ODONTOIATRICO DI VIA BELDILETTO N. 1, MILANO ED ALLE SEDI DEL SERD AREA PENALE E PENITENZIARIA PRESENTI PRESSO LA CASA CIRCONDARIALE SAN VITTORE, LA CASA DI RECLUSIONE DI BOLLATE, LA CASA DI RECLUSIONE DI OPERA, L’ISTITUTO PENALE MINORILE CESARE BECCARIA DI MILANO E RELATIVE SEDI TERRITORIALI DELL’ ASST SANTI PAOLO E CARLO DI MILANO</w:t>
      </w:r>
      <w:r>
        <w:rPr>
          <w:b/>
          <w:bCs/>
          <w:sz w:val="22"/>
          <w:szCs w:val="22"/>
        </w:rPr>
        <w:t xml:space="preserve"> - </w:t>
      </w:r>
      <w:r>
        <w:rPr>
          <w:b/>
          <w:bCs/>
        </w:rPr>
        <w:t>CIG 789911296D.</w:t>
      </w:r>
    </w:p>
    <w:p w:rsidR="00F1532B" w:rsidRPr="00F1532B" w:rsidRDefault="00F1532B" w:rsidP="00F1532B">
      <w:pPr>
        <w:tabs>
          <w:tab w:val="left" w:pos="2490"/>
        </w:tabs>
        <w:jc w:val="both"/>
        <w:rPr>
          <w:b/>
          <w:bCs/>
        </w:rPr>
      </w:pPr>
    </w:p>
    <w:p w:rsidR="00C3734A" w:rsidRPr="00F54E05" w:rsidRDefault="00C3734A" w:rsidP="00C3734A">
      <w:pPr>
        <w:pStyle w:val="Corpodeltesto2"/>
        <w:spacing w:after="0"/>
        <w:rPr>
          <w:sz w:val="20"/>
          <w:szCs w:val="20"/>
        </w:rPr>
      </w:pPr>
      <w:r w:rsidRPr="00F54E05">
        <w:rPr>
          <w:sz w:val="20"/>
          <w:szCs w:val="20"/>
        </w:rPr>
        <w:t>Il sottoscritto ………………………………………………..….., nato a …………….……………………………………</w:t>
      </w:r>
    </w:p>
    <w:p w:rsidR="00C3734A" w:rsidRPr="00F54E05" w:rsidRDefault="00C3734A" w:rsidP="00C3734A">
      <w:pPr>
        <w:pStyle w:val="Corpodeltesto2"/>
        <w:spacing w:after="0"/>
        <w:jc w:val="both"/>
        <w:rPr>
          <w:sz w:val="20"/>
          <w:szCs w:val="20"/>
        </w:rPr>
      </w:pPr>
      <w:r w:rsidRPr="00F54E05">
        <w:rPr>
          <w:sz w:val="20"/>
          <w:szCs w:val="20"/>
        </w:rPr>
        <w:t>il ………..……….……, residente a ………………….… in Via  …………………………………………….…….…in qualità di Legale Rappresentante della Società ………………………………………………………………..….. con sede in legale in ……………………..……</w:t>
      </w:r>
      <w:r>
        <w:rPr>
          <w:sz w:val="20"/>
          <w:szCs w:val="20"/>
        </w:rPr>
        <w:t>………………….</w:t>
      </w:r>
      <w:r w:rsidRPr="00F54E05">
        <w:rPr>
          <w:sz w:val="20"/>
          <w:szCs w:val="20"/>
        </w:rPr>
        <w:t>………e amministrativa  in………………………</w:t>
      </w:r>
      <w:r>
        <w:rPr>
          <w:sz w:val="20"/>
          <w:szCs w:val="20"/>
        </w:rPr>
        <w:t>……………………………………</w:t>
      </w:r>
      <w:r w:rsidRPr="00F54E05">
        <w:rPr>
          <w:sz w:val="20"/>
          <w:szCs w:val="20"/>
        </w:rPr>
        <w:t>…………., Codice Fiscale n. ……………………………… Partita I.V.A n. .…..…</w:t>
      </w:r>
      <w:r>
        <w:rPr>
          <w:sz w:val="20"/>
          <w:szCs w:val="20"/>
        </w:rPr>
        <w:t>……….</w:t>
      </w:r>
      <w:r w:rsidRPr="00F54E05">
        <w:rPr>
          <w:sz w:val="20"/>
          <w:szCs w:val="20"/>
        </w:rPr>
        <w:t>………………….……… Tel. n. ………………………………..…… Fax n.………………….…………………………….</w:t>
      </w:r>
      <w:r>
        <w:rPr>
          <w:sz w:val="20"/>
          <w:szCs w:val="20"/>
        </w:rPr>
        <w:t xml:space="preserve"> PEC ………………………………………………………………….</w:t>
      </w:r>
    </w:p>
    <w:p w:rsidR="00C3734A" w:rsidRPr="00F1532B" w:rsidRDefault="00C3734A" w:rsidP="00C3734A">
      <w:pPr>
        <w:pStyle w:val="Corpodeltesto2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C5104">
        <w:rPr>
          <w:bCs/>
          <w:sz w:val="20"/>
          <w:szCs w:val="20"/>
        </w:rPr>
        <w:t xml:space="preserve">per </w:t>
      </w:r>
      <w:r w:rsidR="0052137D" w:rsidRPr="005C5104">
        <w:rPr>
          <w:sz w:val="20"/>
          <w:szCs w:val="20"/>
        </w:rPr>
        <w:t xml:space="preserve">l’affidamento </w:t>
      </w:r>
      <w:r w:rsidR="0052137D" w:rsidRPr="005C5104">
        <w:rPr>
          <w:sz w:val="18"/>
          <w:szCs w:val="18"/>
        </w:rPr>
        <w:t>del</w:t>
      </w:r>
      <w:r w:rsidR="00A14FCC" w:rsidRPr="005C5104">
        <w:rPr>
          <w:sz w:val="18"/>
          <w:szCs w:val="18"/>
        </w:rPr>
        <w:t xml:space="preserve"> </w:t>
      </w:r>
      <w:r w:rsidR="00F1532B">
        <w:rPr>
          <w:rFonts w:ascii="Arial" w:hAnsi="Arial" w:cs="Arial"/>
          <w:sz w:val="18"/>
          <w:szCs w:val="18"/>
        </w:rPr>
        <w:t>Servizio in oggetto della durata di 48 mesi, evenutalmente rinnovabile per ulteriori 24 mesi</w:t>
      </w:r>
      <w:r w:rsidR="00F1532B" w:rsidRPr="00F1532B">
        <w:rPr>
          <w:rFonts w:ascii="Arial" w:hAnsi="Arial" w:cs="Arial"/>
          <w:sz w:val="18"/>
          <w:szCs w:val="18"/>
        </w:rPr>
        <w:t>,</w:t>
      </w:r>
      <w:r w:rsidR="00F1532B">
        <w:rPr>
          <w:rFonts w:ascii="Arial" w:hAnsi="Arial" w:cs="Arial"/>
          <w:sz w:val="18"/>
          <w:szCs w:val="18"/>
        </w:rPr>
        <w:t xml:space="preserve"> </w:t>
      </w:r>
      <w:r w:rsidR="00A14FCC" w:rsidRPr="00F1532B">
        <w:rPr>
          <w:rFonts w:ascii="Arial" w:hAnsi="Arial" w:cs="Arial"/>
          <w:sz w:val="18"/>
          <w:szCs w:val="18"/>
        </w:rPr>
        <w:t>occorrente all’ASS</w:t>
      </w:r>
      <w:r w:rsidR="00F1532B" w:rsidRPr="00F1532B">
        <w:rPr>
          <w:rFonts w:ascii="Arial" w:hAnsi="Arial" w:cs="Arial"/>
          <w:sz w:val="18"/>
          <w:szCs w:val="18"/>
        </w:rPr>
        <w:t>T Santi Paolo e Carlo di Milano</w:t>
      </w:r>
      <w:r w:rsidR="00A14FCC" w:rsidRPr="00F1532B">
        <w:rPr>
          <w:rFonts w:ascii="Arial" w:hAnsi="Arial" w:cs="Arial"/>
          <w:sz w:val="18"/>
          <w:szCs w:val="18"/>
        </w:rPr>
        <w:t xml:space="preserve">, </w:t>
      </w:r>
      <w:r w:rsidR="00A14FCC" w:rsidRPr="00F1532B">
        <w:rPr>
          <w:bCs/>
          <w:sz w:val="20"/>
          <w:szCs w:val="20"/>
        </w:rPr>
        <w:t>da eseguirsi</w:t>
      </w:r>
      <w:r w:rsidRPr="00F1532B">
        <w:rPr>
          <w:bCs/>
          <w:sz w:val="20"/>
          <w:szCs w:val="20"/>
        </w:rPr>
        <w:t xml:space="preserve"> alle condizioni pre</w:t>
      </w:r>
      <w:r w:rsidR="00F1532B" w:rsidRPr="00F1532B">
        <w:rPr>
          <w:bCs/>
          <w:sz w:val="20"/>
          <w:szCs w:val="20"/>
        </w:rPr>
        <w:t>viste nel Capitolato Speciale e suoi</w:t>
      </w:r>
      <w:r w:rsidR="00F1532B">
        <w:rPr>
          <w:bCs/>
          <w:sz w:val="20"/>
          <w:szCs w:val="20"/>
        </w:rPr>
        <w:t xml:space="preserve"> allegati, </w:t>
      </w:r>
      <w:r w:rsidRPr="005C5104">
        <w:rPr>
          <w:bCs/>
          <w:sz w:val="20"/>
          <w:szCs w:val="20"/>
        </w:rPr>
        <w:t>che costituisc</w:t>
      </w:r>
      <w:r w:rsidR="00F1532B">
        <w:rPr>
          <w:bCs/>
          <w:sz w:val="20"/>
          <w:szCs w:val="20"/>
        </w:rPr>
        <w:t>ono</w:t>
      </w:r>
      <w:r w:rsidRPr="005C5104">
        <w:rPr>
          <w:bCs/>
          <w:sz w:val="20"/>
          <w:szCs w:val="20"/>
        </w:rPr>
        <w:t xml:space="preserve"> parte integrante e sostanziale della presente offerta.</w:t>
      </w:r>
    </w:p>
    <w:p w:rsidR="00C3734A" w:rsidRDefault="00C3734A" w:rsidP="00C3734A">
      <w:pPr>
        <w:pStyle w:val="Pidipagina"/>
        <w:tabs>
          <w:tab w:val="left" w:pos="708"/>
        </w:tabs>
        <w:rPr>
          <w:sz w:val="20"/>
          <w:szCs w:val="20"/>
        </w:rPr>
      </w:pPr>
    </w:p>
    <w:p w:rsidR="00C3734A" w:rsidRPr="00E31856" w:rsidRDefault="00C3734A" w:rsidP="00C3734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E31856">
        <w:rPr>
          <w:color w:val="000000"/>
          <w:sz w:val="20"/>
          <w:szCs w:val="20"/>
        </w:rPr>
        <w:t>Il sottoscritto dichiarare che la società ottempera agli obblighi previsti dalla vigente normativa in materia di:</w:t>
      </w:r>
    </w:p>
    <w:p w:rsidR="00C3734A" w:rsidRPr="00E31856" w:rsidRDefault="00C3734A" w:rsidP="00C3734A">
      <w:pPr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before="40" w:after="40"/>
        <w:ind w:right="45" w:hanging="578"/>
        <w:jc w:val="both"/>
        <w:rPr>
          <w:sz w:val="20"/>
          <w:szCs w:val="20"/>
        </w:rPr>
      </w:pPr>
      <w:r w:rsidRPr="00E31856">
        <w:rPr>
          <w:sz w:val="20"/>
          <w:szCs w:val="20"/>
        </w:rPr>
        <w:t>oneri assicurativi/previdenziali;</w:t>
      </w:r>
    </w:p>
    <w:p w:rsidR="00C3734A" w:rsidRPr="00E31856" w:rsidRDefault="00C3734A" w:rsidP="00C3734A">
      <w:pPr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before="40" w:after="40"/>
        <w:ind w:right="45" w:hanging="578"/>
        <w:jc w:val="both"/>
        <w:rPr>
          <w:sz w:val="20"/>
          <w:szCs w:val="20"/>
        </w:rPr>
      </w:pPr>
      <w:r w:rsidRPr="00E31856">
        <w:rPr>
          <w:sz w:val="20"/>
          <w:szCs w:val="20"/>
        </w:rPr>
        <w:t xml:space="preserve">sicurezza sul lavoro; </w:t>
      </w:r>
    </w:p>
    <w:p w:rsidR="00C3734A" w:rsidRPr="00E31856" w:rsidRDefault="00C3734A" w:rsidP="00C3734A">
      <w:pPr>
        <w:numPr>
          <w:ilvl w:val="0"/>
          <w:numId w:val="3"/>
        </w:numPr>
        <w:tabs>
          <w:tab w:val="clear" w:pos="720"/>
          <w:tab w:val="num" w:pos="567"/>
        </w:tabs>
        <w:suppressAutoHyphens w:val="0"/>
        <w:spacing w:before="40" w:after="40"/>
        <w:ind w:right="45" w:hanging="578"/>
        <w:jc w:val="both"/>
        <w:rPr>
          <w:sz w:val="20"/>
          <w:szCs w:val="20"/>
        </w:rPr>
      </w:pPr>
      <w:r w:rsidRPr="00E31856">
        <w:rPr>
          <w:sz w:val="20"/>
          <w:szCs w:val="20"/>
        </w:rPr>
        <w:t xml:space="preserve"> retribuzione dei lavoratori dipendenti</w:t>
      </w:r>
    </w:p>
    <w:p w:rsidR="00C3734A" w:rsidRDefault="00C3734A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</w:p>
    <w:p w:rsidR="00A14FCC" w:rsidRDefault="00C3734A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  <w:r w:rsidRPr="00F54E05">
        <w:rPr>
          <w:sz w:val="20"/>
          <w:szCs w:val="20"/>
        </w:rPr>
        <w:t xml:space="preserve">In caso di aggiudicazione, la persona che sottoscriverà il contratto, è ………………………………., nato </w:t>
      </w:r>
      <w:r>
        <w:rPr>
          <w:sz w:val="20"/>
          <w:szCs w:val="20"/>
        </w:rPr>
        <w:t xml:space="preserve">a </w:t>
      </w:r>
    </w:p>
    <w:p w:rsidR="00A14FCC" w:rsidRDefault="00A14FCC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</w:p>
    <w:p w:rsidR="00C3734A" w:rsidRPr="00F54E05" w:rsidRDefault="00C3734A" w:rsidP="00C3734A">
      <w:pPr>
        <w:pStyle w:val="Pidipagina"/>
        <w:tabs>
          <w:tab w:val="left" w:pos="708"/>
        </w:tabs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</w:t>
      </w:r>
      <w:r w:rsidRPr="00F54E05">
        <w:rPr>
          <w:sz w:val="20"/>
          <w:szCs w:val="20"/>
        </w:rPr>
        <w:t>……………….., il…………………..in qualità di ……………………………………….</w:t>
      </w:r>
    </w:p>
    <w:p w:rsidR="00C3734A" w:rsidRPr="00F54E05" w:rsidRDefault="00C3734A" w:rsidP="00C3734A">
      <w:pPr>
        <w:pStyle w:val="Pidipagina"/>
        <w:tabs>
          <w:tab w:val="left" w:pos="708"/>
        </w:tabs>
        <w:ind w:firstLine="709"/>
        <w:rPr>
          <w:sz w:val="20"/>
          <w:szCs w:val="20"/>
          <w:u w:val="single"/>
        </w:rPr>
      </w:pPr>
    </w:p>
    <w:p w:rsidR="002B1793" w:rsidRDefault="00C3734A" w:rsidP="002B1793">
      <w:pPr>
        <w:jc w:val="center"/>
      </w:pPr>
      <w:r w:rsidRPr="00F54E05">
        <w:rPr>
          <w:sz w:val="20"/>
          <w:szCs w:val="20"/>
        </w:rPr>
        <w:t>Luogo e data</w:t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Pr="00F54E05">
        <w:rPr>
          <w:sz w:val="20"/>
          <w:szCs w:val="20"/>
        </w:rPr>
        <w:tab/>
      </w:r>
      <w:r w:rsidR="002B1793">
        <w:t>Firma digitale</w:t>
      </w:r>
    </w:p>
    <w:p w:rsidR="002B1793" w:rsidRDefault="002B1793" w:rsidP="002B1793">
      <w:pPr>
        <w:ind w:left="5672"/>
        <w:jc w:val="center"/>
      </w:pPr>
      <w:r>
        <w:t>Il Legale Rappresentante/Procuratore</w:t>
      </w:r>
    </w:p>
    <w:p w:rsidR="00C3734A" w:rsidRDefault="00C3734A" w:rsidP="00C3734A"/>
    <w:p w:rsidR="00C3734A" w:rsidRDefault="00C3734A" w:rsidP="00C3734A">
      <w:pPr>
        <w:pStyle w:val="Intestazione"/>
        <w:tabs>
          <w:tab w:val="clear" w:pos="4819"/>
          <w:tab w:val="clear" w:pos="9638"/>
        </w:tabs>
        <w:spacing w:line="360" w:lineRule="auto"/>
        <w:rPr>
          <w:rFonts w:ascii="Bookman Old Style" w:hAnsi="Bookman Old Style"/>
          <w:sz w:val="20"/>
        </w:rPr>
      </w:pPr>
      <w:r w:rsidRPr="00807086">
        <w:rPr>
          <w:sz w:val="20"/>
          <w:szCs w:val="20"/>
        </w:rPr>
        <w:t>N.B. Allegare fotocopia documento di identità di chi sottoscrive l’offerta</w:t>
      </w:r>
    </w:p>
    <w:p w:rsidR="00C3734A" w:rsidRDefault="00C3734A" w:rsidP="00C3734A">
      <w:pPr>
        <w:rPr>
          <w:rFonts w:ascii="Arial" w:hAnsi="Arial" w:cs="Arial"/>
          <w:sz w:val="20"/>
          <w:szCs w:val="20"/>
        </w:rPr>
        <w:sectPr w:rsidR="00C3734A" w:rsidSect="00885A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133" w:bottom="1134" w:left="1134" w:header="851" w:footer="851" w:gutter="0"/>
          <w:pgNumType w:start="1"/>
          <w:cols w:space="720"/>
        </w:sectPr>
      </w:pPr>
    </w:p>
    <w:tbl>
      <w:tblPr>
        <w:tblW w:w="13360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00"/>
        <w:gridCol w:w="2268"/>
        <w:gridCol w:w="142"/>
        <w:gridCol w:w="1984"/>
        <w:gridCol w:w="709"/>
        <w:gridCol w:w="2551"/>
        <w:gridCol w:w="526"/>
        <w:gridCol w:w="2735"/>
        <w:gridCol w:w="445"/>
      </w:tblGrid>
      <w:tr w:rsidR="00E704E0" w:rsidRPr="00E704E0" w:rsidTr="00CE11CB">
        <w:trPr>
          <w:trHeight w:val="332"/>
        </w:trPr>
        <w:tc>
          <w:tcPr>
            <w:tcW w:w="1291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AF1DD" w:themeFill="accent3" w:themeFillTint="33"/>
            <w:vAlign w:val="center"/>
            <w:hideMark/>
          </w:tcPr>
          <w:p w:rsidR="00E704E0" w:rsidRPr="00E704E0" w:rsidRDefault="00CE11CB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36"/>
                <w:szCs w:val="36"/>
                <w:lang w:eastAsia="it-IT"/>
              </w:rPr>
            </w:pPr>
            <w:bookmarkStart w:id="1" w:name="RANGE!B4:F16"/>
            <w:r>
              <w:rPr>
                <w:rFonts w:ascii="Calibri" w:hAnsi="Calibri"/>
                <w:b/>
                <w:bCs/>
                <w:color w:val="000000"/>
                <w:sz w:val="36"/>
                <w:szCs w:val="36"/>
                <w:lang w:eastAsia="it-IT"/>
              </w:rPr>
              <w:lastRenderedPageBreak/>
              <w:t>Dettaglio  “</w:t>
            </w:r>
            <w:r w:rsidR="00E704E0" w:rsidRPr="00E704E0">
              <w:rPr>
                <w:rFonts w:ascii="Calibri" w:hAnsi="Calibri"/>
                <w:b/>
                <w:bCs/>
                <w:color w:val="000000"/>
                <w:sz w:val="36"/>
                <w:szCs w:val="36"/>
                <w:lang w:eastAsia="it-IT"/>
              </w:rPr>
              <w:t>OFFERTA ECONOMICA</w:t>
            </w:r>
            <w:bookmarkEnd w:id="1"/>
            <w:r>
              <w:rPr>
                <w:rFonts w:ascii="Calibri" w:hAnsi="Calibri"/>
                <w:b/>
                <w:bCs/>
                <w:color w:val="000000"/>
                <w:sz w:val="36"/>
                <w:szCs w:val="36"/>
                <w:lang w:eastAsia="it-IT"/>
              </w:rPr>
              <w:t>”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44"/>
                <w:szCs w:val="44"/>
                <w:lang w:eastAsia="it-IT"/>
              </w:rPr>
            </w:pPr>
          </w:p>
        </w:tc>
      </w:tr>
      <w:tr w:rsidR="00E704E0" w:rsidRPr="00E704E0" w:rsidTr="00CE11CB">
        <w:trPr>
          <w:trHeight w:val="545"/>
        </w:trPr>
        <w:tc>
          <w:tcPr>
            <w:tcW w:w="6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E704E0" w:rsidRPr="00E704E0" w:rsidRDefault="00E704E0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E704E0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it-IT"/>
              </w:rPr>
              <w:t>BASE D'ASTA</w:t>
            </w:r>
          </w:p>
        </w:tc>
        <w:tc>
          <w:tcPr>
            <w:tcW w:w="652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E704E0" w:rsidRPr="00E704E0" w:rsidRDefault="00E704E0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E704E0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it-IT"/>
              </w:rPr>
              <w:t>OFFERTA OPERATORE ECONOMICO PARTECIPANTE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E704E0" w:rsidRPr="00E704E0" w:rsidTr="00CE11CB">
        <w:trPr>
          <w:trHeight w:val="978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E0" w:rsidRPr="00E704E0" w:rsidRDefault="00E704E0" w:rsidP="00F1532B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IMPORTO </w:t>
            </w:r>
            <w:r w:rsidR="00F1532B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48</w:t>
            </w: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 MESI IVA ED ONERI ESCLUSI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ONERI PER LA SICUREZZA DA RISCHI DI INTERFERENZA IVA ESCLUSA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E704E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TOTALE </w:t>
            </w:r>
          </w:p>
        </w:tc>
        <w:tc>
          <w:tcPr>
            <w:tcW w:w="378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F1532B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E704E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IMPORTO  </w:t>
            </w:r>
            <w:r w:rsidR="00F1532B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>48</w:t>
            </w:r>
            <w:r w:rsidRPr="00E704E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 MESI  OFFERTO IVA ED ONERI ESCLUSI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E704E0" w:rsidRPr="00E704E0" w:rsidTr="00CE11CB">
        <w:trPr>
          <w:trHeight w:val="691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CE11CB">
            <w:pPr>
              <w:suppressAutoHyphens w:val="0"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€ </w:t>
            </w:r>
            <w:r w:rsidR="00F1532B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4.317.200,00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B45B1F">
            <w:pPr>
              <w:suppressAutoHyphens w:val="0"/>
              <w:jc w:val="center"/>
              <w:rPr>
                <w:rFonts w:ascii="Calibri" w:hAnsi="Calibri"/>
                <w:color w:val="000000"/>
                <w:lang w:eastAsia="it-IT"/>
              </w:rPr>
            </w:pP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€ </w:t>
            </w:r>
            <w:r w:rsidR="00F1532B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2.800,00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F1532B">
            <w:pPr>
              <w:suppressAutoHyphens w:val="0"/>
              <w:jc w:val="right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 w:rsidRPr="00E704E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>€</w:t>
            </w:r>
            <w:r w:rsidR="00F1532B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 4.320.000,00</w:t>
            </w:r>
          </w:p>
        </w:tc>
        <w:tc>
          <w:tcPr>
            <w:tcW w:w="37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b/>
                <w:color w:val="000000"/>
                <w:lang w:eastAsia="it-IT"/>
              </w:rPr>
            </w:pPr>
            <w:r w:rsidRPr="00E704E0">
              <w:rPr>
                <w:rFonts w:ascii="Calibri" w:hAnsi="Calibri"/>
                <w:b/>
                <w:color w:val="000000"/>
                <w:sz w:val="22"/>
                <w:szCs w:val="22"/>
                <w:lang w:eastAsia="it-IT"/>
              </w:rPr>
              <w:t>ONERI PER LA SICUREZZA DA RISCHI DI INTERFERENZA IVA ESCLUSA</w:t>
            </w:r>
          </w:p>
        </w:tc>
        <w:tc>
          <w:tcPr>
            <w:tcW w:w="27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04E0" w:rsidRPr="00E704E0" w:rsidRDefault="00E704E0" w:rsidP="00F1532B">
            <w:pPr>
              <w:suppressAutoHyphens w:val="0"/>
              <w:jc w:val="right"/>
              <w:rPr>
                <w:rFonts w:ascii="Calibri" w:hAnsi="Calibri"/>
                <w:color w:val="000000"/>
                <w:lang w:eastAsia="it-IT"/>
              </w:rPr>
            </w:pP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€</w:t>
            </w:r>
            <w:r w:rsidR="00F1532B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 xml:space="preserve"> 2.800</w:t>
            </w:r>
            <w:r w:rsidRPr="00E704E0">
              <w:rPr>
                <w:rFonts w:ascii="Calibri" w:hAnsi="Calibri"/>
                <w:color w:val="000000"/>
                <w:sz w:val="22"/>
                <w:szCs w:val="22"/>
                <w:lang w:eastAsia="it-IT"/>
              </w:rPr>
              <w:t>,00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E704E0" w:rsidRPr="00E704E0" w:rsidTr="00FE4C42">
        <w:trPr>
          <w:trHeight w:val="857"/>
        </w:trPr>
        <w:tc>
          <w:tcPr>
            <w:tcW w:w="20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  <w:p w:rsidR="00F1532B" w:rsidRDefault="00F1532B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  <w:p w:rsidR="00F1532B" w:rsidRDefault="00F1532B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  <w:p w:rsidR="00F1532B" w:rsidRDefault="00F1532B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  <w:p w:rsidR="00F1532B" w:rsidRPr="00E704E0" w:rsidRDefault="00F1532B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78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92D050"/>
            <w:vAlign w:val="center"/>
            <w:hideMark/>
          </w:tcPr>
          <w:p w:rsidR="00E704E0" w:rsidRPr="00E704E0" w:rsidRDefault="008C608E" w:rsidP="00E704E0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IMPORTO TOTALE APPALTO </w:t>
            </w:r>
            <w:r w:rsidR="00E704E0" w:rsidRPr="00E704E0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it-IT"/>
              </w:rPr>
              <w:t>PROPOSTO IVA ESCLUSA, ONERI INCLUSI</w:t>
            </w:r>
          </w:p>
        </w:tc>
        <w:tc>
          <w:tcPr>
            <w:tcW w:w="2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E704E0" w:rsidRPr="00E704E0" w:rsidRDefault="00E704E0" w:rsidP="00E704E0">
            <w:pPr>
              <w:suppressAutoHyphens w:val="0"/>
              <w:jc w:val="right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E704E0" w:rsidRPr="00E704E0" w:rsidTr="00CE11CB">
        <w:trPr>
          <w:trHeight w:val="315"/>
        </w:trPr>
        <w:tc>
          <w:tcPr>
            <w:tcW w:w="20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78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273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  <w:tc>
          <w:tcPr>
            <w:tcW w:w="44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704E0" w:rsidRPr="00E704E0" w:rsidRDefault="00E704E0" w:rsidP="00E704E0">
            <w:pPr>
              <w:suppressAutoHyphens w:val="0"/>
              <w:rPr>
                <w:rFonts w:ascii="Calibri" w:hAnsi="Calibri"/>
                <w:color w:val="000000"/>
                <w:lang w:eastAsia="it-IT"/>
              </w:rPr>
            </w:pPr>
          </w:p>
        </w:tc>
      </w:tr>
      <w:tr w:rsidR="002A3D1B" w:rsidRPr="00CE11CB" w:rsidTr="00866013">
        <w:trPr>
          <w:gridAfter w:val="3"/>
          <w:wAfter w:w="3706" w:type="dxa"/>
          <w:trHeight w:val="431"/>
        </w:trPr>
        <w:tc>
          <w:tcPr>
            <w:tcW w:w="71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1B" w:rsidRPr="00CE11CB" w:rsidRDefault="002A3D1B" w:rsidP="002A3D1B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                                                                     ALIQUOTA I.V.A. DA APPLICARE SUL SERVIZIO OFFERTO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A3D1B" w:rsidRPr="00CE11CB" w:rsidRDefault="002A3D1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  <w:t xml:space="preserve">             ..............................%</w:t>
            </w:r>
          </w:p>
        </w:tc>
      </w:tr>
      <w:tr w:rsidR="00CE11CB" w:rsidRPr="00CE11CB" w:rsidTr="00CE11CB">
        <w:trPr>
          <w:gridAfter w:val="3"/>
          <w:wAfter w:w="3706" w:type="dxa"/>
          <w:trHeight w:val="431"/>
        </w:trPr>
        <w:tc>
          <w:tcPr>
            <w:tcW w:w="4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ONERI AZIENDALI PER LA SICUREZZA AI SENSI DELL'ART. 97 DEL D.LGS 50/2016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IMPORTO ECONOMICO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CE11CB" w:rsidRPr="00CE11CB" w:rsidTr="002D4D61">
        <w:trPr>
          <w:gridAfter w:val="3"/>
          <w:wAfter w:w="3706" w:type="dxa"/>
          <w:trHeight w:val="395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PERCENTUALE RISPETTO IMPORTO OFFERTO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CE11CB" w:rsidRPr="00CE11CB" w:rsidTr="00CE11CB">
        <w:trPr>
          <w:gridAfter w:val="3"/>
          <w:wAfter w:w="3706" w:type="dxa"/>
          <w:trHeight w:val="300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CE11CB" w:rsidRPr="00CE11CB" w:rsidTr="002D4D61">
        <w:trPr>
          <w:gridAfter w:val="3"/>
          <w:wAfter w:w="3706" w:type="dxa"/>
          <w:trHeight w:val="477"/>
        </w:trPr>
        <w:tc>
          <w:tcPr>
            <w:tcW w:w="4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IMPORTO MANODOPERA AI SENSI DELL'ART. 95 COMMA 10 DEL D.LGS 50/2016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IMPORTO ECONOMICO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CE11CB" w:rsidRPr="00CE11CB" w:rsidTr="002D4D61">
        <w:trPr>
          <w:gridAfter w:val="3"/>
          <w:wAfter w:w="3706" w:type="dxa"/>
          <w:trHeight w:val="399"/>
        </w:trPr>
        <w:tc>
          <w:tcPr>
            <w:tcW w:w="4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it-IT"/>
              </w:rPr>
              <w:t>PERCENTUALE RISPETTO IMPORTO OFFERTO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E11CB" w:rsidRPr="00CE11CB" w:rsidRDefault="00CE11CB" w:rsidP="00305FB4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</w:pPr>
            <w:r w:rsidRPr="00CE11CB">
              <w:rPr>
                <w:rFonts w:ascii="Calibri" w:hAnsi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:rsidR="00CE11CB" w:rsidRDefault="00CE11CB" w:rsidP="00A14FCC">
      <w:pPr>
        <w:pStyle w:val="Intestazione"/>
        <w:tabs>
          <w:tab w:val="clear" w:pos="4819"/>
          <w:tab w:val="clear" w:pos="9638"/>
        </w:tabs>
        <w:spacing w:line="360" w:lineRule="auto"/>
      </w:pPr>
    </w:p>
    <w:p w:rsidR="00CE11CB" w:rsidRPr="005A76B1" w:rsidRDefault="002D4D61" w:rsidP="005A76B1">
      <w:pPr>
        <w:suppressAutoHyphens w:val="0"/>
        <w:rPr>
          <w:rFonts w:ascii="Arial" w:hAnsi="Arial" w:cs="Arial"/>
          <w:b/>
          <w:bCs/>
          <w:color w:val="000000"/>
          <w:sz w:val="18"/>
          <w:szCs w:val="18"/>
          <w:lang w:eastAsia="it-IT"/>
        </w:rPr>
      </w:pP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Il prezzo offerto è da intendersi fisso ed invariabile per tutta la durata del </w:t>
      </w:r>
      <w:r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>S</w:t>
      </w: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>ervizio comprensivo di tutte le prestazioni richieste cosi come descritto nel Capitolato Speciale</w:t>
      </w:r>
      <w:r w:rsidR="005A76B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 e suoi allegati</w:t>
      </w: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>, nel rispetto del C.C.N.L. del settore applicato nonché degli accordi</w:t>
      </w:r>
      <w:r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 sindacali vigenti e si intende</w:t>
      </w:r>
      <w:r w:rsidRPr="002D4D61">
        <w:rPr>
          <w:rFonts w:ascii="Arial" w:hAnsi="Arial" w:cs="Arial"/>
          <w:b/>
          <w:bCs/>
          <w:color w:val="000000"/>
          <w:sz w:val="18"/>
          <w:szCs w:val="18"/>
          <w:lang w:eastAsia="it-IT"/>
        </w:rPr>
        <w:t xml:space="preserve"> nel suo complesso remunerativo.</w:t>
      </w:r>
    </w:p>
    <w:sectPr w:rsidR="00CE11CB" w:rsidRPr="005A76B1" w:rsidSect="00A2512A"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772" w:rsidRDefault="00B35772" w:rsidP="00A2512A">
      <w:r>
        <w:separator/>
      </w:r>
    </w:p>
  </w:endnote>
  <w:endnote w:type="continuationSeparator" w:id="1">
    <w:p w:rsidR="00B35772" w:rsidRDefault="00B35772" w:rsidP="00A25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TC Avant Garde Std Bk"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12A" w:rsidRDefault="00A2512A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B35772" w:rsidP="003F6F05">
    <w:pPr>
      <w:pStyle w:val="Pidipagina"/>
      <w:jc w:val="center"/>
      <w:rPr>
        <w:rFonts w:eastAsia="Times"/>
        <w:color w:val="333333"/>
        <w:sz w:val="14"/>
        <w:szCs w:val="14"/>
      </w:rPr>
    </w:pPr>
  </w:p>
  <w:p w:rsidR="002527E7" w:rsidRDefault="00A2512A" w:rsidP="003F6F05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>ASST Santi Paolo e Carlo - via A. di Rudinì, 8 - 20142 Milano</w:t>
    </w:r>
  </w:p>
  <w:p w:rsidR="002527E7" w:rsidRDefault="00A2512A" w:rsidP="003F6F05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2527E7" w:rsidRDefault="00A2512A" w:rsidP="003F6F05">
    <w:pPr>
      <w:pStyle w:val="Pidipagina"/>
      <w:jc w:val="center"/>
      <w:rPr>
        <w:color w:val="333333"/>
        <w:sz w:val="18"/>
        <w:szCs w:val="18"/>
      </w:rPr>
    </w:pPr>
    <w:r>
      <w:rPr>
        <w:color w:val="333333"/>
        <w:sz w:val="16"/>
        <w:szCs w:val="16"/>
      </w:rPr>
      <w:t>Cod. Fisc. 09321970965   P.IVA 09321970965</w:t>
    </w:r>
  </w:p>
  <w:p w:rsidR="002527E7" w:rsidRDefault="00A2512A" w:rsidP="003F6F05">
    <w:pPr>
      <w:pStyle w:val="Pidipagina"/>
      <w:jc w:val="center"/>
      <w:rPr>
        <w:b/>
        <w:bCs/>
        <w:color w:val="333333"/>
        <w:sz w:val="16"/>
        <w:szCs w:val="16"/>
      </w:rPr>
    </w:pPr>
    <w:r>
      <w:rPr>
        <w:color w:val="333333"/>
        <w:sz w:val="18"/>
        <w:szCs w:val="18"/>
      </w:rPr>
      <w:tab/>
    </w:r>
    <w:r>
      <w:rPr>
        <w:color w:val="333333"/>
        <w:sz w:val="18"/>
        <w:szCs w:val="18"/>
      </w:rPr>
      <w:tab/>
    </w:r>
    <w:bookmarkStart w:id="0" w:name="_GoBack"/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12A" w:rsidRDefault="00A2512A">
    <w:pPr>
      <w:pStyle w:val="Pidipagin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A2512A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>ASST Santi Paolo e Carlo - via A. di Rudinì, 8 - 20142 Milano</w:t>
    </w:r>
  </w:p>
  <w:p w:rsidR="002527E7" w:rsidRDefault="00A2512A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2527E7" w:rsidRDefault="00A2512A">
    <w:pPr>
      <w:pStyle w:val="Pidipagina"/>
      <w:jc w:val="center"/>
      <w:rPr>
        <w:color w:val="333333"/>
        <w:sz w:val="18"/>
        <w:szCs w:val="18"/>
      </w:rPr>
    </w:pPr>
    <w:r>
      <w:rPr>
        <w:color w:val="333333"/>
        <w:sz w:val="16"/>
        <w:szCs w:val="16"/>
      </w:rPr>
      <w:t>Cod. Fisc. 09321970965   P.IVA 09321970965</w:t>
    </w:r>
  </w:p>
  <w:p w:rsidR="002527E7" w:rsidRDefault="00B35772">
    <w:pPr>
      <w:pStyle w:val="Pidipagina"/>
      <w:jc w:val="center"/>
      <w:rPr>
        <w:b/>
        <w:bCs/>
        <w:color w:val="333333"/>
        <w:sz w:val="16"/>
        <w:szCs w:val="16"/>
      </w:rPr>
    </w:pPr>
  </w:p>
  <w:p w:rsidR="002527E7" w:rsidRDefault="00A2512A">
    <w:pPr>
      <w:pStyle w:val="Pidipagina"/>
      <w:jc w:val="center"/>
      <w:rPr>
        <w:b/>
        <w:bCs/>
        <w:color w:val="333333"/>
        <w:sz w:val="16"/>
        <w:szCs w:val="16"/>
      </w:rPr>
    </w:pP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  <w:r>
      <w:rPr>
        <w:b/>
        <w:bCs/>
        <w:color w:val="333333"/>
        <w:sz w:val="16"/>
        <w:szCs w:val="16"/>
      </w:rPr>
      <w:tab/>
    </w:r>
  </w:p>
  <w:p w:rsidR="002527E7" w:rsidRDefault="00A2512A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B3577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772" w:rsidRDefault="00B35772" w:rsidP="00A2512A">
      <w:r>
        <w:separator/>
      </w:r>
    </w:p>
  </w:footnote>
  <w:footnote w:type="continuationSeparator" w:id="1">
    <w:p w:rsidR="00B35772" w:rsidRDefault="00B35772" w:rsidP="00A251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12A" w:rsidRDefault="00A2512A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BF"/>
    </w:tblPr>
    <w:tblGrid>
      <w:gridCol w:w="3471"/>
      <w:gridCol w:w="3192"/>
      <w:gridCol w:w="3192"/>
    </w:tblGrid>
    <w:tr w:rsidR="002527E7" w:rsidTr="003F6F05">
      <w:trPr>
        <w:cantSplit/>
        <w:trHeight w:val="973"/>
      </w:trPr>
      <w:tc>
        <w:tcPr>
          <w:tcW w:w="3471" w:type="dxa"/>
          <w:vMerge w:val="restart"/>
        </w:tcPr>
        <w:p w:rsidR="002527E7" w:rsidRDefault="00A2512A">
          <w:r>
            <w:rPr>
              <w:noProof/>
              <w:lang w:eastAsia="it-IT"/>
            </w:rPr>
            <w:drawing>
              <wp:inline distT="0" distB="0" distL="0" distR="0">
                <wp:extent cx="1876425" cy="695325"/>
                <wp:effectExtent l="0" t="0" r="9525" b="9525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92" w:type="dxa"/>
        </w:tcPr>
        <w:p w:rsidR="002527E7" w:rsidRDefault="00B35772"/>
      </w:tc>
      <w:tc>
        <w:tcPr>
          <w:tcW w:w="3192" w:type="dxa"/>
        </w:tcPr>
        <w:p w:rsidR="002527E7" w:rsidRDefault="00B35772"/>
      </w:tc>
    </w:tr>
    <w:tr w:rsidR="002527E7" w:rsidTr="003F6F05">
      <w:trPr>
        <w:cantSplit/>
      </w:trPr>
      <w:tc>
        <w:tcPr>
          <w:tcW w:w="3471" w:type="dxa"/>
          <w:vMerge/>
        </w:tcPr>
        <w:p w:rsidR="002527E7" w:rsidRDefault="00B35772">
          <w:pPr>
            <w:pStyle w:val="Rientrocorpodeltesto22"/>
          </w:pPr>
        </w:p>
      </w:tc>
      <w:tc>
        <w:tcPr>
          <w:tcW w:w="3192" w:type="dxa"/>
        </w:tcPr>
        <w:p w:rsidR="002527E7" w:rsidRDefault="00B35772"/>
      </w:tc>
      <w:tc>
        <w:tcPr>
          <w:tcW w:w="3192" w:type="dxa"/>
        </w:tcPr>
        <w:p w:rsidR="002527E7" w:rsidRDefault="00B35772"/>
      </w:tc>
    </w:tr>
  </w:tbl>
  <w:p w:rsidR="002527E7" w:rsidRDefault="00F273F5">
    <w:pPr>
      <w:pStyle w:val="Intestazione"/>
      <w:rPr>
        <w:sz w:val="4"/>
      </w:rPr>
    </w:pPr>
    <w:r w:rsidRPr="00F273F5">
      <w:rPr>
        <w:noProof/>
        <w:sz w:val="20"/>
        <w:lang w:eastAsia="it-IT"/>
      </w:rPr>
      <w:pict>
        <v:line id="Connettore 1 18" o:spid="_x0000_s2050" style="position:absolute;z-index:251660288;visibility:visible;mso-position-horizontal-relative:text;mso-position-vertical-relative:text" from=".15pt,-.05pt" to="510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12A" w:rsidRDefault="00A2512A">
    <w:pPr>
      <w:pStyle w:val="Intestazion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B35772">
    <w:pPr>
      <w:pStyle w:val="Intestazione"/>
      <w:rPr>
        <w:sz w:val="4"/>
      </w:rPr>
    </w:pPr>
  </w:p>
  <w:tbl>
    <w:tblPr>
      <w:tblW w:w="0" w:type="auto"/>
      <w:tblLayout w:type="fixed"/>
      <w:tblLook w:val="0000"/>
    </w:tblPr>
    <w:tblGrid>
      <w:gridCol w:w="3388"/>
      <w:gridCol w:w="3389"/>
      <w:gridCol w:w="3389"/>
    </w:tblGrid>
    <w:tr w:rsidR="002527E7">
      <w:trPr>
        <w:cantSplit/>
        <w:trHeight w:val="973"/>
      </w:trPr>
      <w:tc>
        <w:tcPr>
          <w:tcW w:w="3388" w:type="dxa"/>
          <w:vMerge w:val="restart"/>
          <w:shd w:val="clear" w:color="auto" w:fill="auto"/>
        </w:tcPr>
        <w:p w:rsidR="002527E7" w:rsidRDefault="00A2512A">
          <w:pPr>
            <w:pStyle w:val="Intestazione"/>
          </w:pPr>
          <w:r>
            <w:rPr>
              <w:noProof/>
              <w:lang w:eastAsia="it-IT"/>
            </w:rPr>
            <w:drawing>
              <wp:inline distT="0" distB="0" distL="0" distR="0">
                <wp:extent cx="1876425" cy="695325"/>
                <wp:effectExtent l="0" t="0" r="9525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89" w:type="dxa"/>
          <w:shd w:val="clear" w:color="auto" w:fill="auto"/>
        </w:tcPr>
        <w:p w:rsidR="002527E7" w:rsidRDefault="00B35772">
          <w:pPr>
            <w:pStyle w:val="Intestazione"/>
            <w:snapToGrid w:val="0"/>
          </w:pPr>
        </w:p>
        <w:p w:rsidR="002527E7" w:rsidRDefault="00B35772">
          <w:pPr>
            <w:pStyle w:val="Intestazione"/>
            <w:ind w:left="158"/>
          </w:pPr>
        </w:p>
      </w:tc>
      <w:tc>
        <w:tcPr>
          <w:tcW w:w="3389" w:type="dxa"/>
          <w:shd w:val="clear" w:color="auto" w:fill="auto"/>
        </w:tcPr>
        <w:p w:rsidR="002527E7" w:rsidRDefault="00B35772">
          <w:pPr>
            <w:pStyle w:val="Intestazione"/>
            <w:snapToGrid w:val="0"/>
            <w:rPr>
              <w:sz w:val="28"/>
            </w:rPr>
          </w:pPr>
        </w:p>
        <w:p w:rsidR="002527E7" w:rsidRDefault="00B35772">
          <w:pPr>
            <w:pStyle w:val="Intestazione"/>
            <w:ind w:left="190"/>
          </w:pPr>
        </w:p>
      </w:tc>
    </w:tr>
    <w:tr w:rsidR="002527E7">
      <w:trPr>
        <w:cantSplit/>
      </w:trPr>
      <w:tc>
        <w:tcPr>
          <w:tcW w:w="3388" w:type="dxa"/>
          <w:vMerge/>
          <w:shd w:val="clear" w:color="auto" w:fill="auto"/>
        </w:tcPr>
        <w:p w:rsidR="002527E7" w:rsidRDefault="00B35772">
          <w:pPr>
            <w:pStyle w:val="Intestazione"/>
            <w:snapToGrid w:val="0"/>
          </w:pPr>
        </w:p>
      </w:tc>
      <w:tc>
        <w:tcPr>
          <w:tcW w:w="3389" w:type="dxa"/>
          <w:shd w:val="clear" w:color="auto" w:fill="auto"/>
        </w:tcPr>
        <w:p w:rsidR="002527E7" w:rsidRDefault="00B35772">
          <w:pPr>
            <w:pStyle w:val="Intestazione"/>
            <w:snapToGrid w:val="0"/>
          </w:pPr>
        </w:p>
      </w:tc>
      <w:tc>
        <w:tcPr>
          <w:tcW w:w="3389" w:type="dxa"/>
          <w:shd w:val="clear" w:color="auto" w:fill="auto"/>
        </w:tcPr>
        <w:p w:rsidR="002527E7" w:rsidRDefault="00B35772">
          <w:pPr>
            <w:pStyle w:val="Intestazione"/>
            <w:snapToGrid w:val="0"/>
            <w:rPr>
              <w:sz w:val="16"/>
            </w:rPr>
          </w:pPr>
        </w:p>
      </w:tc>
    </w:tr>
  </w:tbl>
  <w:p w:rsidR="002527E7" w:rsidRDefault="00F273F5">
    <w:pPr>
      <w:pStyle w:val="Intestazione"/>
      <w:rPr>
        <w:sz w:val="4"/>
        <w:lang w:eastAsia="it-IT"/>
      </w:rPr>
    </w:pPr>
    <w:r w:rsidRPr="00F273F5">
      <w:rPr>
        <w:noProof/>
        <w:lang w:eastAsia="it-IT"/>
      </w:rPr>
      <w:pict>
        <v:line id="Connettore 1 17" o:spid="_x0000_s2049" style="position:absolute;z-index:-251657216;visibility:visible;mso-position-horizontal-relative:text;mso-position-vertical-relative:text" from=".15pt,-.05pt" to="510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" strokeweight=".26mm">
          <v:stroke joinstyle="miter" endcap="square"/>
        </v:lin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7E7" w:rsidRDefault="00B3577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2">
    <w:nsid w:val="0CCC0DF5"/>
    <w:multiLevelType w:val="hybridMultilevel"/>
    <w:tmpl w:val="4FAAAFE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337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3734A"/>
    <w:rsid w:val="00074F1A"/>
    <w:rsid w:val="000A3F6B"/>
    <w:rsid w:val="000D609A"/>
    <w:rsid w:val="00157AF1"/>
    <w:rsid w:val="00172C1F"/>
    <w:rsid w:val="00235745"/>
    <w:rsid w:val="00255A01"/>
    <w:rsid w:val="002A3D1B"/>
    <w:rsid w:val="002B1793"/>
    <w:rsid w:val="002D1C8E"/>
    <w:rsid w:val="002D4D61"/>
    <w:rsid w:val="00301CE4"/>
    <w:rsid w:val="00355FA6"/>
    <w:rsid w:val="00375313"/>
    <w:rsid w:val="00395E5F"/>
    <w:rsid w:val="00442A8B"/>
    <w:rsid w:val="004722C4"/>
    <w:rsid w:val="004F092C"/>
    <w:rsid w:val="00512EE1"/>
    <w:rsid w:val="0052137D"/>
    <w:rsid w:val="00557BA3"/>
    <w:rsid w:val="00582E68"/>
    <w:rsid w:val="005A76B1"/>
    <w:rsid w:val="005C5104"/>
    <w:rsid w:val="005D548B"/>
    <w:rsid w:val="005E2DD6"/>
    <w:rsid w:val="006247B4"/>
    <w:rsid w:val="006C686F"/>
    <w:rsid w:val="00745BE7"/>
    <w:rsid w:val="008525B9"/>
    <w:rsid w:val="00866353"/>
    <w:rsid w:val="00890D15"/>
    <w:rsid w:val="008C608E"/>
    <w:rsid w:val="008D3BAB"/>
    <w:rsid w:val="008E0223"/>
    <w:rsid w:val="009A3A38"/>
    <w:rsid w:val="00A14FCC"/>
    <w:rsid w:val="00A2512A"/>
    <w:rsid w:val="00AF7FD7"/>
    <w:rsid w:val="00B14EF1"/>
    <w:rsid w:val="00B35772"/>
    <w:rsid w:val="00B45B1F"/>
    <w:rsid w:val="00B506CF"/>
    <w:rsid w:val="00BC7A2E"/>
    <w:rsid w:val="00BF7F6F"/>
    <w:rsid w:val="00C25087"/>
    <w:rsid w:val="00C3734A"/>
    <w:rsid w:val="00CC4578"/>
    <w:rsid w:val="00CE11CB"/>
    <w:rsid w:val="00D11069"/>
    <w:rsid w:val="00D871A2"/>
    <w:rsid w:val="00DB4F9A"/>
    <w:rsid w:val="00E50E6D"/>
    <w:rsid w:val="00E704E0"/>
    <w:rsid w:val="00EA3D69"/>
    <w:rsid w:val="00EB5CEB"/>
    <w:rsid w:val="00ED0167"/>
    <w:rsid w:val="00F1532B"/>
    <w:rsid w:val="00F273F5"/>
    <w:rsid w:val="00F43AD6"/>
    <w:rsid w:val="00F62406"/>
    <w:rsid w:val="00FE4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73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734A"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3734A"/>
    <w:pPr>
      <w:keepNext/>
      <w:tabs>
        <w:tab w:val="num" w:pos="0"/>
      </w:tabs>
      <w:ind w:firstLine="4860"/>
      <w:outlineLvl w:val="3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A14F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734A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734A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orpodeltesto2Carattere">
    <w:name w:val="Corpo del testo 2 Carattere"/>
    <w:link w:val="Corpodeltesto2"/>
    <w:rsid w:val="00C3734A"/>
    <w:rPr>
      <w:sz w:val="24"/>
      <w:szCs w:val="24"/>
    </w:rPr>
  </w:style>
  <w:style w:type="character" w:customStyle="1" w:styleId="A6">
    <w:name w:val="A6"/>
    <w:rsid w:val="00C3734A"/>
    <w:rPr>
      <w:rFonts w:cs="ITC Avant Garde Std Bk"/>
      <w:color w:val="000000"/>
      <w:sz w:val="15"/>
      <w:szCs w:val="15"/>
    </w:rPr>
  </w:style>
  <w:style w:type="paragraph" w:customStyle="1" w:styleId="Titolo10">
    <w:name w:val="Titolo1"/>
    <w:basedOn w:val="Normale"/>
    <w:next w:val="Sottotitolo"/>
    <w:rsid w:val="00C3734A"/>
    <w:pPr>
      <w:jc w:val="center"/>
    </w:pPr>
    <w:rPr>
      <w:b/>
      <w:bCs/>
      <w:sz w:val="32"/>
      <w:szCs w:val="32"/>
    </w:rPr>
  </w:style>
  <w:style w:type="paragraph" w:styleId="Intestazione">
    <w:name w:val="header"/>
    <w:basedOn w:val="Normale"/>
    <w:link w:val="IntestazioneCarattere1"/>
    <w:rsid w:val="00C373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1">
    <w:name w:val="Intestazione Carattere1"/>
    <w:basedOn w:val="Carpredefinitoparagrafo"/>
    <w:link w:val="Intestazione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1"/>
    <w:uiPriority w:val="99"/>
    <w:rsid w:val="00C373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Rientrocorpodeltesto">
    <w:name w:val="Body Text Indent"/>
    <w:basedOn w:val="Normale"/>
    <w:link w:val="RientrocorpodeltestoCarattere"/>
    <w:rsid w:val="00C3734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C3734A"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rpodeltesto23">
    <w:name w:val="Corpo del testo 23"/>
    <w:basedOn w:val="Normale"/>
    <w:rsid w:val="00C3734A"/>
    <w:pPr>
      <w:spacing w:after="120" w:line="480" w:lineRule="auto"/>
    </w:pPr>
  </w:style>
  <w:style w:type="paragraph" w:customStyle="1" w:styleId="Rientrocorpodeltesto22">
    <w:name w:val="Rientro corpo del testo 22"/>
    <w:basedOn w:val="Normale"/>
    <w:rsid w:val="00C3734A"/>
    <w:pPr>
      <w:ind w:left="720" w:hanging="360"/>
      <w:jc w:val="both"/>
    </w:pPr>
    <w:rPr>
      <w:sz w:val="22"/>
    </w:rPr>
  </w:style>
  <w:style w:type="paragraph" w:customStyle="1" w:styleId="Pa47">
    <w:name w:val="Pa47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49">
    <w:name w:val="Pa49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0">
    <w:name w:val="Pa50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1">
    <w:name w:val="Pa51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styleId="Corpodeltesto2">
    <w:name w:val="Body Text 2"/>
    <w:basedOn w:val="Normale"/>
    <w:link w:val="Corpodeltesto2Carattere"/>
    <w:rsid w:val="00C3734A"/>
    <w:pPr>
      <w:suppressAutoHyphens w:val="0"/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3734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3734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73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734A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western">
    <w:name w:val="western"/>
    <w:basedOn w:val="Normale"/>
    <w:rsid w:val="000A3F6B"/>
    <w:pPr>
      <w:suppressAutoHyphens w:val="0"/>
      <w:spacing w:before="100" w:beforeAutospacing="1" w:after="119"/>
    </w:pPr>
    <w:rPr>
      <w:color w:val="00000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rsid w:val="00A14FC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73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734A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C3734A"/>
    <w:pPr>
      <w:keepNext/>
      <w:numPr>
        <w:ilvl w:val="3"/>
        <w:numId w:val="1"/>
      </w:numPr>
      <w:ind w:left="0" w:firstLine="4860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734A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3734A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Corpodeltesto2Carattere">
    <w:name w:val="Corpo del testo 2 Carattere"/>
    <w:link w:val="Corpodeltesto2"/>
    <w:rsid w:val="00C3734A"/>
    <w:rPr>
      <w:sz w:val="24"/>
      <w:szCs w:val="24"/>
    </w:rPr>
  </w:style>
  <w:style w:type="character" w:customStyle="1" w:styleId="A6">
    <w:name w:val="A6"/>
    <w:rsid w:val="00C3734A"/>
    <w:rPr>
      <w:rFonts w:cs="ITC Avant Garde Std Bk"/>
      <w:color w:val="000000"/>
      <w:sz w:val="15"/>
      <w:szCs w:val="15"/>
    </w:rPr>
  </w:style>
  <w:style w:type="paragraph" w:customStyle="1" w:styleId="Titolo10">
    <w:name w:val="Titolo1"/>
    <w:basedOn w:val="Normale"/>
    <w:next w:val="Sottotitolo"/>
    <w:rsid w:val="00C3734A"/>
    <w:pPr>
      <w:jc w:val="center"/>
    </w:pPr>
    <w:rPr>
      <w:b/>
      <w:bCs/>
      <w:sz w:val="32"/>
      <w:szCs w:val="32"/>
    </w:rPr>
  </w:style>
  <w:style w:type="paragraph" w:styleId="Intestazione">
    <w:name w:val="header"/>
    <w:basedOn w:val="Normale"/>
    <w:link w:val="IntestazioneCarattere1"/>
    <w:rsid w:val="00C373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1">
    <w:name w:val="Intestazione Carattere1"/>
    <w:basedOn w:val="Carpredefinitoparagrafo"/>
    <w:link w:val="Intestazione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1"/>
    <w:uiPriority w:val="99"/>
    <w:rsid w:val="00C373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Rientrocorpodeltesto">
    <w:name w:val="Body Text Indent"/>
    <w:basedOn w:val="Normale"/>
    <w:link w:val="RientrocorpodeltestoCarattere"/>
    <w:rsid w:val="00C3734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C3734A"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rpodeltesto23">
    <w:name w:val="Corpo del testo 23"/>
    <w:basedOn w:val="Normale"/>
    <w:rsid w:val="00C3734A"/>
    <w:pPr>
      <w:spacing w:after="120" w:line="480" w:lineRule="auto"/>
    </w:pPr>
  </w:style>
  <w:style w:type="paragraph" w:customStyle="1" w:styleId="Rientrocorpodeltesto22">
    <w:name w:val="Rientro corpo del testo 22"/>
    <w:basedOn w:val="Normale"/>
    <w:rsid w:val="00C3734A"/>
    <w:pPr>
      <w:ind w:left="720" w:hanging="360"/>
      <w:jc w:val="both"/>
    </w:pPr>
    <w:rPr>
      <w:sz w:val="22"/>
    </w:rPr>
  </w:style>
  <w:style w:type="paragraph" w:customStyle="1" w:styleId="Pa47">
    <w:name w:val="Pa47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49">
    <w:name w:val="Pa49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0">
    <w:name w:val="Pa50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customStyle="1" w:styleId="Pa51">
    <w:name w:val="Pa51"/>
    <w:basedOn w:val="Normale"/>
    <w:next w:val="Normale"/>
    <w:rsid w:val="00C3734A"/>
    <w:pPr>
      <w:autoSpaceDE w:val="0"/>
      <w:spacing w:line="221" w:lineRule="atLeast"/>
    </w:pPr>
    <w:rPr>
      <w:rFonts w:ascii="ITC Avant Garde Std Bk" w:eastAsia="Calibri" w:hAnsi="ITC Avant Garde Std Bk"/>
    </w:rPr>
  </w:style>
  <w:style w:type="paragraph" w:styleId="Corpodeltesto2">
    <w:name w:val="Body Text 2"/>
    <w:basedOn w:val="Normale"/>
    <w:link w:val="Corpodeltesto2Carattere"/>
    <w:rsid w:val="00C3734A"/>
    <w:pPr>
      <w:suppressAutoHyphens w:val="0"/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orpodeltesto2Carattere1">
    <w:name w:val="Corpo del testo 2 Carattere1"/>
    <w:basedOn w:val="Carpredefinitoparagrafo"/>
    <w:uiPriority w:val="99"/>
    <w:semiHidden/>
    <w:rsid w:val="00C3734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3734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3734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73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734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Provveditorato</dc:creator>
  <cp:lastModifiedBy>d2931</cp:lastModifiedBy>
  <cp:revision>24</cp:revision>
  <dcterms:created xsi:type="dcterms:W3CDTF">2017-02-10T11:15:00Z</dcterms:created>
  <dcterms:modified xsi:type="dcterms:W3CDTF">2019-09-11T10:05:00Z</dcterms:modified>
</cp:coreProperties>
</file>