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7B" w:rsidRDefault="003B007B">
      <w:pPr>
        <w:rPr>
          <w:sz w:val="10"/>
        </w:rPr>
      </w:pPr>
    </w:p>
    <w:p w:rsidR="008F5AAA" w:rsidRPr="008F5AAA" w:rsidRDefault="008F5AAA" w:rsidP="008F5AAA">
      <w:pPr>
        <w:keepNext/>
        <w:tabs>
          <w:tab w:val="num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 w:rsidRPr="008F5AAA">
        <w:rPr>
          <w:b/>
          <w:bCs/>
        </w:rPr>
        <w:t xml:space="preserve">Allegato </w:t>
      </w:r>
      <w:r w:rsidR="00065EBE">
        <w:rPr>
          <w:b/>
          <w:bCs/>
        </w:rPr>
        <w:t>1</w:t>
      </w:r>
    </w:p>
    <w:p w:rsidR="008F5AAA" w:rsidRPr="008F5AAA" w:rsidRDefault="008F5AAA" w:rsidP="008F5AAA">
      <w:pPr>
        <w:keepNext/>
        <w:spacing w:before="240" w:after="60" w:line="240" w:lineRule="atLeast"/>
        <w:ind w:left="4825" w:firstLine="277"/>
        <w:outlineLvl w:val="0"/>
        <w:rPr>
          <w:b/>
          <w:bCs/>
        </w:rPr>
      </w:pPr>
      <w:r w:rsidRPr="008F5AAA">
        <w:rPr>
          <w:b/>
          <w:bCs/>
        </w:rPr>
        <w:t>Spett.le</w:t>
      </w:r>
    </w:p>
    <w:p w:rsidR="008F5AAA" w:rsidRPr="008F5AAA" w:rsidRDefault="008F5AAA" w:rsidP="008F5AAA">
      <w:pPr>
        <w:tabs>
          <w:tab w:val="left" w:pos="5100"/>
        </w:tabs>
        <w:ind w:firstLine="5102"/>
        <w:jc w:val="both"/>
        <w:rPr>
          <w:b/>
        </w:rPr>
      </w:pPr>
      <w:r w:rsidRPr="008F5AAA">
        <w:rPr>
          <w:b/>
        </w:rPr>
        <w:t>ASST SANTI PAOLO E CARLO</w:t>
      </w:r>
    </w:p>
    <w:p w:rsidR="008F5AAA" w:rsidRPr="008F5AAA" w:rsidRDefault="008F5AAA" w:rsidP="008F5AAA">
      <w:pPr>
        <w:ind w:firstLine="5102"/>
        <w:jc w:val="both"/>
        <w:rPr>
          <w:b/>
        </w:rPr>
      </w:pPr>
      <w:r w:rsidRPr="008F5AAA">
        <w:rPr>
          <w:b/>
        </w:rPr>
        <w:t xml:space="preserve">Via A. di </w:t>
      </w:r>
      <w:proofErr w:type="spellStart"/>
      <w:r w:rsidRPr="008F5AAA">
        <w:rPr>
          <w:b/>
        </w:rPr>
        <w:t>Rudinì</w:t>
      </w:r>
      <w:proofErr w:type="spellEnd"/>
      <w:r w:rsidRPr="008F5AAA">
        <w:rPr>
          <w:b/>
        </w:rPr>
        <w:t>, 8</w:t>
      </w:r>
    </w:p>
    <w:p w:rsidR="008F5AAA" w:rsidRPr="008F5AAA" w:rsidRDefault="008F5AAA" w:rsidP="008F5AAA">
      <w:pPr>
        <w:widowControl w:val="0"/>
        <w:rPr>
          <w:rFonts w:eastAsia="SimSun"/>
          <w:b/>
          <w:lang w:bidi="hi-IN"/>
        </w:rPr>
      </w:pP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  <w:t xml:space="preserve">   20142 – MILANO</w:t>
      </w:r>
    </w:p>
    <w:p w:rsidR="008F5AAA" w:rsidRDefault="008F5AAA">
      <w:pPr>
        <w:jc w:val="center"/>
        <w:rPr>
          <w:b/>
        </w:rPr>
      </w:pPr>
    </w:p>
    <w:p w:rsidR="003B007B" w:rsidRDefault="003B007B">
      <w:pPr>
        <w:jc w:val="center"/>
        <w:rPr>
          <w:b/>
        </w:rPr>
      </w:pPr>
    </w:p>
    <w:p w:rsidR="003B007B" w:rsidRDefault="003B007B">
      <w:pPr>
        <w:jc w:val="center"/>
        <w:rPr>
          <w:b/>
        </w:rPr>
      </w:pPr>
      <w:r>
        <w:rPr>
          <w:b/>
        </w:rPr>
        <w:t>DICHIARAZIONE OFFERENTE</w:t>
      </w:r>
    </w:p>
    <w:p w:rsidR="00EA2541" w:rsidRDefault="00EA2541">
      <w:pPr>
        <w:jc w:val="center"/>
        <w:rPr>
          <w:b/>
        </w:rPr>
      </w:pPr>
    </w:p>
    <w:p w:rsidR="0031264D" w:rsidRPr="0031264D" w:rsidRDefault="00EA2541" w:rsidP="0031264D">
      <w:pPr>
        <w:ind w:firstLine="6"/>
        <w:jc w:val="both"/>
        <w:rPr>
          <w:b/>
          <w:sz w:val="22"/>
          <w:szCs w:val="22"/>
        </w:rPr>
      </w:pPr>
      <w:r>
        <w:rPr>
          <w:b/>
        </w:rPr>
        <w:t xml:space="preserve">Oggetto: </w:t>
      </w:r>
      <w:r w:rsidR="0031264D" w:rsidRPr="0031264D">
        <w:rPr>
          <w:rFonts w:eastAsiaTheme="minorHAnsi"/>
          <w:b/>
          <w:kern w:val="0"/>
          <w:sz w:val="22"/>
          <w:szCs w:val="22"/>
          <w:lang w:eastAsia="en-US"/>
        </w:rPr>
        <w:t xml:space="preserve">RICHIESTA DI OFFERTA PER LA FORNITURA DI UN </w:t>
      </w:r>
      <w:r w:rsidR="0031264D" w:rsidRPr="0031264D">
        <w:rPr>
          <w:b/>
          <w:sz w:val="22"/>
          <w:szCs w:val="22"/>
        </w:rPr>
        <w:t xml:space="preserve">MICROSCOPIO SPECULARE </w:t>
      </w:r>
    </w:p>
    <w:p w:rsidR="0031264D" w:rsidRPr="0031264D" w:rsidRDefault="0031264D" w:rsidP="0031264D">
      <w:pPr>
        <w:suppressAutoHyphens w:val="0"/>
        <w:ind w:left="993" w:firstLine="6"/>
        <w:jc w:val="both"/>
        <w:rPr>
          <w:rFonts w:eastAsiaTheme="minorHAnsi"/>
          <w:b/>
          <w:kern w:val="0"/>
          <w:sz w:val="22"/>
          <w:szCs w:val="22"/>
          <w:lang w:eastAsia="en-US"/>
        </w:rPr>
      </w:pPr>
      <w:r w:rsidRPr="0031264D">
        <w:rPr>
          <w:b/>
          <w:sz w:val="22"/>
          <w:szCs w:val="22"/>
        </w:rPr>
        <w:t xml:space="preserve">MOD. CELLCHECK SL PER IL REPARTO DI OCULISTICA DEL PRESIDIO SAN PAOLO – </w:t>
      </w:r>
      <w:r w:rsidRPr="0031264D">
        <w:rPr>
          <w:rFonts w:eastAsiaTheme="minorHAnsi"/>
          <w:b/>
          <w:kern w:val="0"/>
          <w:sz w:val="22"/>
          <w:szCs w:val="22"/>
          <w:lang w:eastAsia="en-US"/>
        </w:rPr>
        <w:t>CIG  Z6230283A0</w:t>
      </w:r>
    </w:p>
    <w:p w:rsidR="0031264D" w:rsidRDefault="0031264D" w:rsidP="0031264D">
      <w:pPr>
        <w:ind w:firstLine="6"/>
        <w:rPr>
          <w:bCs/>
          <w:lang w:eastAsia="it-IT"/>
        </w:rPr>
      </w:pPr>
      <w:bookmarkStart w:id="0" w:name="_GoBack"/>
      <w:bookmarkEnd w:id="0"/>
    </w:p>
    <w:p w:rsidR="00EA2541" w:rsidRDefault="00EA2541" w:rsidP="00EA2541">
      <w:pPr>
        <w:ind w:firstLine="6"/>
        <w:rPr>
          <w:bCs/>
          <w:lang w:eastAsia="it-IT"/>
        </w:rPr>
      </w:pPr>
    </w:p>
    <w:p w:rsidR="003B007B" w:rsidRDefault="003B007B">
      <w:pPr>
        <w:jc w:val="both"/>
      </w:pPr>
    </w:p>
    <w:p w:rsidR="00332669" w:rsidRDefault="00332669">
      <w:pPr>
        <w:jc w:val="both"/>
      </w:pPr>
    </w:p>
    <w:p w:rsidR="003B007B" w:rsidRDefault="003B007B">
      <w:pPr>
        <w:pStyle w:val="Corpotesto"/>
      </w:pPr>
      <w:r>
        <w:rPr>
          <w:sz w:val="22"/>
        </w:rPr>
        <w:t>Il sottoscritto ___________________________________________ nato a ___________________________ il _____________________, residente a ____________________________ in Via ________________________________</w:t>
      </w:r>
      <w:r w:rsidR="002253FE">
        <w:rPr>
          <w:sz w:val="22"/>
        </w:rPr>
        <w:t xml:space="preserve">__________ n.______, in qualità </w:t>
      </w:r>
      <w:r>
        <w:rPr>
          <w:sz w:val="22"/>
        </w:rPr>
        <w:t xml:space="preserve"> di_________________________________________dell’Impresa_______________________</w:t>
      </w:r>
      <w:r w:rsidR="002253FE">
        <w:rPr>
          <w:sz w:val="22"/>
        </w:rPr>
        <w:t>___________ con sede legale a</w:t>
      </w:r>
      <w:r>
        <w:rPr>
          <w:sz w:val="22"/>
        </w:rPr>
        <w:t>_______________________________, Via______________________________ n. _____ e sede amministrativa a ____________________________, Via ______</w:t>
      </w:r>
      <w:r w:rsidR="002253FE">
        <w:rPr>
          <w:sz w:val="22"/>
        </w:rPr>
        <w:t>______________________n. _____</w:t>
      </w:r>
      <w:r>
        <w:rPr>
          <w:sz w:val="22"/>
        </w:rPr>
        <w:t xml:space="preserve"> Tel. __________________________ Fax. ___________________ Indirizzo Internet _______________________________ e-mail __________</w:t>
      </w:r>
      <w:r w:rsidR="00273D2E">
        <w:rPr>
          <w:sz w:val="22"/>
        </w:rPr>
        <w:t>_____________________________ PEC</w:t>
      </w:r>
      <w:r>
        <w:rPr>
          <w:sz w:val="22"/>
        </w:rPr>
        <w:t xml:space="preserve">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DICHIARA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rPr>
          <w:b/>
        </w:rPr>
        <w:t>DICHIARAZIONI SOSTITUTIVE DI CERTIFICAZIONI (art.46, D.P.R. 28/12/2000 n.445) attestanti: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A)</w:t>
      </w:r>
      <w:r>
        <w:tab/>
        <w:t>Indicare i soggetti di cui all’art. 80  del “D.</w:t>
      </w:r>
      <w:r w:rsidR="004E04D2">
        <w:t xml:space="preserve"> </w:t>
      </w:r>
      <w:proofErr w:type="spellStart"/>
      <w:r w:rsidR="004E04D2">
        <w:t>L</w:t>
      </w:r>
      <w:r>
        <w:t>gs</w:t>
      </w:r>
      <w:proofErr w:type="spellEnd"/>
      <w:r w:rsidR="004E04D2">
        <w:t>. 50/2016 come di seguito indicato</w:t>
      </w:r>
      <w:r>
        <w:t>:</w:t>
      </w:r>
    </w:p>
    <w:p w:rsidR="003B007B" w:rsidRDefault="003B007B">
      <w:pPr>
        <w:jc w:val="both"/>
      </w:pPr>
      <w:r>
        <w:t>•</w:t>
      </w:r>
      <w:r>
        <w:tab/>
        <w:t>Titolare/direttore tecnico/responsabile tecnico se si tratta impresa individuale.</w:t>
      </w:r>
    </w:p>
    <w:p w:rsidR="003B007B" w:rsidRDefault="003B007B">
      <w:pPr>
        <w:jc w:val="both"/>
      </w:pPr>
      <w:r>
        <w:t>•</w:t>
      </w:r>
      <w:r>
        <w:tab/>
        <w:t xml:space="preserve">Soci/direttore tecnico/responsabile tecnico, se si tratta di società in nome collettivo. </w:t>
      </w:r>
    </w:p>
    <w:p w:rsidR="003B007B" w:rsidRDefault="003B007B">
      <w:pPr>
        <w:ind w:left="737" w:hanging="737"/>
        <w:jc w:val="both"/>
      </w:pPr>
      <w:r>
        <w:t>•</w:t>
      </w:r>
      <w:r>
        <w:tab/>
        <w:t>Soci accomandatari/direttore tecnico/responsabile tecnico o se si tratta di società in accomandita semplice.</w:t>
      </w:r>
    </w:p>
    <w:p w:rsidR="003B007B" w:rsidRDefault="003B007B">
      <w:pPr>
        <w:ind w:left="737" w:hanging="737"/>
        <w:jc w:val="both"/>
      </w:pPr>
      <w:r>
        <w:t>•</w:t>
      </w:r>
      <w: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  <w:t>_______________________________________________________________________</w:t>
      </w:r>
    </w:p>
    <w:p w:rsidR="003B007B" w:rsidRDefault="003B007B">
      <w:pPr>
        <w:jc w:val="both"/>
      </w:pPr>
      <w:r>
        <w:lastRenderedPageBreak/>
        <w:tab/>
        <w:t>_______________________________________________________________________</w:t>
      </w:r>
    </w:p>
    <w:p w:rsidR="003B007B" w:rsidRDefault="003B007B">
      <w:pPr>
        <w:jc w:val="both"/>
      </w:pPr>
      <w:r>
        <w:tab/>
        <w:t>_______________________________________________________________________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  <w:t xml:space="preserve">Indicare anche i soggetti muniti di procura speciale e allegare copia conforme all’originale della </w:t>
      </w:r>
      <w:r>
        <w:tab/>
        <w:t>relativa procura.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B)</w:t>
      </w:r>
      <w:r>
        <w:tab/>
        <w:t xml:space="preserve">Dati anagrafici e di residenza dei direttori tecnici/responsabile tecnico, soci, amministratori muniti di potere di rappresentanza, soci accomandatari cessati </w:t>
      </w:r>
      <w:r>
        <w:rPr>
          <w:u w:val="single"/>
        </w:rPr>
        <w:t>nell’anno antecedente la data della presente richiesta di offerta</w:t>
      </w:r>
      <w:r>
        <w:t xml:space="preserve"> (art. 80 del “</w:t>
      </w:r>
      <w:proofErr w:type="spellStart"/>
      <w:r>
        <w:t>D.lgs</w:t>
      </w:r>
      <w:proofErr w:type="spellEnd"/>
      <w:r>
        <w:t xml:space="preserve"> 50/2016”(nominativi, dati anagrafici, residenza, carica sociale e relativa data di cessazione dall’incarico);</w:t>
      </w:r>
    </w:p>
    <w:p w:rsidR="003B007B" w:rsidRDefault="003B007B">
      <w:pPr>
        <w:ind w:left="737"/>
        <w:jc w:val="both"/>
      </w:pPr>
      <w:r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  <w:r>
        <w:tab/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  <w:r>
        <w:tab/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ind w:left="737" w:hanging="737"/>
        <w:jc w:val="both"/>
      </w:pPr>
      <w: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>
        <w:t>s.m.i.</w:t>
      </w:r>
      <w:proofErr w:type="spellEnd"/>
      <w:r>
        <w:t>.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jc w:val="center"/>
      </w:pPr>
    </w:p>
    <w:p w:rsidR="003B007B" w:rsidRDefault="003B007B">
      <w:pPr>
        <w:numPr>
          <w:ilvl w:val="0"/>
          <w:numId w:val="6"/>
        </w:numPr>
        <w:jc w:val="both"/>
      </w:pPr>
      <w: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A2060">
        <w:rPr>
          <w:u w:val="single"/>
        </w:rPr>
        <w:t>__</w:t>
      </w:r>
    </w:p>
    <w:p w:rsidR="003B007B" w:rsidRDefault="003B007B">
      <w:pPr>
        <w:tabs>
          <w:tab w:val="left" w:pos="735"/>
        </w:tabs>
        <w:ind w:left="737"/>
        <w:jc w:val="both"/>
      </w:pPr>
      <w:r w:rsidRPr="005A2060">
        <w:t>nell</w:t>
      </w:r>
      <w:r w:rsidR="005A2060">
        <w:t>’anno______________  e</w:t>
      </w:r>
      <w:r>
        <w:t xml:space="preserve"> di aver ___________________________________</w:t>
      </w:r>
      <w:r w:rsidR="005A2060">
        <w:t>_____________</w:t>
      </w:r>
    </w:p>
    <w:p w:rsidR="003B007B" w:rsidRDefault="003B007B">
      <w:pPr>
        <w:tabs>
          <w:tab w:val="left" w:pos="735"/>
        </w:tabs>
        <w:ind w:left="737"/>
        <w:jc w:val="both"/>
      </w:pPr>
      <w:r>
        <w:t>(indicare se  patteggiato, estinto, o altro. ATTENZIONE: vanno indicate anche le sentenze riportanti il beneficio della non menzione).</w:t>
      </w:r>
    </w:p>
    <w:p w:rsidR="003B007B" w:rsidRDefault="003B007B">
      <w:pPr>
        <w:tabs>
          <w:tab w:val="left" w:pos="735"/>
        </w:tabs>
        <w:ind w:left="737"/>
        <w:jc w:val="both"/>
      </w:pPr>
    </w:p>
    <w:p w:rsidR="003B007B" w:rsidRDefault="003B007B">
      <w:pPr>
        <w:ind w:left="737" w:hanging="737"/>
        <w:jc w:val="both"/>
      </w:pPr>
      <w: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3B007B" w:rsidRDefault="003B007B">
      <w:pPr>
        <w:ind w:left="737" w:hanging="57"/>
        <w:jc w:val="both"/>
      </w:pPr>
      <w:r>
        <w:t>_____________________________________________________________________________________________________________________________________________________________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7"/>
        </w:numPr>
        <w:ind w:left="737" w:hanging="397"/>
        <w:jc w:val="both"/>
      </w:pPr>
      <w:r>
        <w:t>dichiara di essersi completamente ed effettivamente dissociato della condotta penalmente sanzionata</w:t>
      </w:r>
    </w:p>
    <w:p w:rsidR="003B007B" w:rsidRDefault="003B007B">
      <w:pPr>
        <w:ind w:left="737" w:hanging="737"/>
        <w:jc w:val="both"/>
      </w:pPr>
      <w:r>
        <w:tab/>
        <w:t>(da compilarsi nel caso di reati commessi dal/dai soggetto/i cessato/i).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1)</w:t>
      </w:r>
      <w: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2)</w:t>
      </w:r>
      <w: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>
        <w:t>s.m.i.</w:t>
      </w:r>
      <w:proofErr w:type="spellEnd"/>
      <w:r>
        <w:t xml:space="preserve"> o di  una delle cause ostative previste dall’art.10 della legge 31 maggio 1965, n.575 e </w:t>
      </w:r>
      <w:proofErr w:type="spellStart"/>
      <w:r>
        <w:t>s.m.i.</w:t>
      </w:r>
      <w:proofErr w:type="spellEnd"/>
      <w:r>
        <w:t xml:space="preserve"> ai sensi dell’art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ind w:left="1077" w:hanging="340"/>
        <w:jc w:val="both"/>
      </w:pPr>
      <w:r>
        <w:t>3)</w:t>
      </w:r>
      <w: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comunità che incidono sulla moralità professionale,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8"/>
        </w:numPr>
        <w:ind w:left="737" w:hanging="397"/>
        <w:jc w:val="both"/>
      </w:pPr>
      <w:r>
        <w:t xml:space="preserve">di avere subito condanne relativamente a:___________________________ai sensi dell’art._________ del C.P.P </w:t>
      </w:r>
      <w:r w:rsidR="00420EE9">
        <w:t xml:space="preserve">_____________ nell’anno_____________ </w:t>
      </w:r>
      <w:r>
        <w:t>e di aver 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B007B" w:rsidRDefault="003B007B">
      <w:pPr>
        <w:ind w:left="737"/>
        <w:jc w:val="both"/>
      </w:pPr>
    </w:p>
    <w:p w:rsidR="003B007B" w:rsidRDefault="003B007B">
      <w:pPr>
        <w:ind w:left="737"/>
        <w:jc w:val="both"/>
      </w:pPr>
      <w: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</w:r>
      <w:r>
        <w:rPr>
          <w:b/>
          <w:bCs/>
        </w:rPr>
        <w:t>ATTENZIONE</w:t>
      </w:r>
      <w:r>
        <w:t>: vanno indicate anche le sentenze riportanti il beneficio della non menzione.</w:t>
      </w:r>
    </w:p>
    <w:p w:rsidR="003B007B" w:rsidRDefault="003B007B">
      <w:pPr>
        <w:jc w:val="both"/>
      </w:pPr>
    </w:p>
    <w:p w:rsidR="003B007B" w:rsidRDefault="003B007B">
      <w:pPr>
        <w:ind w:left="1020" w:hanging="283"/>
        <w:jc w:val="both"/>
      </w:pPr>
      <w:r>
        <w:t>4)</w:t>
      </w:r>
      <w: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5)</w:t>
      </w:r>
      <w: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6)</w:t>
      </w:r>
      <w: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t>Indicare eventuali risoluzioni contrattuali intervenute nell’ultimo triennio anche con altre aziende/enti pubblici:</w:t>
      </w:r>
    </w:p>
    <w:p w:rsidR="003B007B" w:rsidRDefault="003B007B">
      <w:pPr>
        <w:ind w:left="1077"/>
        <w:jc w:val="both"/>
      </w:pPr>
      <w:r>
        <w:t>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7)</w:t>
      </w:r>
      <w: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>
        <w:t>lett</w:t>
      </w:r>
      <w:proofErr w:type="spellEnd"/>
      <w:r>
        <w:t xml:space="preserve">. g) del </w:t>
      </w:r>
      <w:proofErr w:type="spellStart"/>
      <w:r>
        <w:t>D.lgs</w:t>
      </w:r>
      <w:proofErr w:type="spellEnd"/>
      <w:r>
        <w:t xml:space="preserve"> n. 163/2006 e </w:t>
      </w:r>
      <w:proofErr w:type="spellStart"/>
      <w:r>
        <w:t>s.m.i.</w:t>
      </w:r>
      <w:proofErr w:type="spellEnd"/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t xml:space="preserve">NB: ai sensi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3B007B" w:rsidRDefault="003B007B">
      <w:pPr>
        <w:ind w:left="1077"/>
        <w:jc w:val="both"/>
      </w:pPr>
      <w:r>
        <w:t>Ed a norma del D-L 16/2012 costituiscono violazioni definitivamente accertate quelle relative all’obbligo di pagamento di debiti per imposte e tasse certi, scaduti ed esigibili.</w:t>
      </w:r>
    </w:p>
    <w:p w:rsidR="003B007B" w:rsidRDefault="003B007B">
      <w:pPr>
        <w:jc w:val="both"/>
      </w:pPr>
    </w:p>
    <w:p w:rsidR="003B007B" w:rsidRDefault="003B007B">
      <w:pPr>
        <w:ind w:left="1134" w:hanging="397"/>
        <w:jc w:val="both"/>
      </w:pPr>
      <w:r>
        <w:t>8)</w:t>
      </w:r>
      <w:r>
        <w:tab/>
        <w:t xml:space="preserve">che nei propri confronti, ai sensi del dell’art. 80 del D.lgs. 50/2016 e </w:t>
      </w:r>
      <w:proofErr w:type="spellStart"/>
      <w:r>
        <w:t>s.m.i.</w:t>
      </w:r>
      <w:proofErr w:type="spellEnd"/>
      <w: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3B007B" w:rsidRDefault="003B007B">
      <w:pPr>
        <w:jc w:val="both"/>
      </w:pPr>
    </w:p>
    <w:p w:rsidR="003B007B" w:rsidRDefault="003B007B">
      <w:pPr>
        <w:ind w:left="1134" w:hanging="397"/>
        <w:jc w:val="both"/>
      </w:pPr>
      <w:r>
        <w:t>9)</w:t>
      </w:r>
      <w:r>
        <w:tab/>
        <w:t xml:space="preserve">di non aver commesso violazioni gravi, definitivamente accertate, alle norme in materia di contributi previdenziali e assistenziali, secondo la legislazione italiana o dello Stato in cui è stabilito l’operatore economico. Dichiara inoltre i seguenti riferimenti INPS e INAIL, ai sensi dell’art. 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lastRenderedPageBreak/>
        <w:t xml:space="preserve">NB: ai sensi del comma 2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ostative al rilascio del documento unico di regolarità contributiva di cui all’art. 2, comma 2 del D. Legge 210/2002, convertito con modificazioni dalla legge 266/2002.</w:t>
      </w:r>
    </w:p>
    <w:p w:rsidR="003B007B" w:rsidRDefault="003B007B">
      <w:pPr>
        <w:jc w:val="both"/>
      </w:pPr>
    </w:p>
    <w:p w:rsidR="003B007B" w:rsidRDefault="003B007B">
      <w:pPr>
        <w:ind w:left="1134"/>
        <w:jc w:val="both"/>
      </w:pPr>
      <w:r>
        <w:t xml:space="preserve">INPS  </w:t>
      </w:r>
    </w:p>
    <w:p w:rsidR="003B007B" w:rsidRDefault="003B007B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</w:t>
      </w:r>
      <w:r w:rsidR="00BE7190">
        <w:tab/>
      </w:r>
      <w:r>
        <w:t>Fax</w:t>
      </w:r>
      <w:r>
        <w:tab/>
        <w:t>Tel.</w:t>
      </w:r>
      <w:r>
        <w:tab/>
        <w:t>Matricola Azienda</w:t>
      </w:r>
    </w:p>
    <w:p w:rsidR="003B007B" w:rsidRDefault="003B007B">
      <w:pPr>
        <w:ind w:left="1134"/>
        <w:jc w:val="both"/>
      </w:pPr>
      <w:r>
        <w:tab/>
      </w:r>
      <w:r>
        <w:tab/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 xml:space="preserve">INAIL </w:t>
      </w:r>
    </w:p>
    <w:p w:rsidR="003B007B" w:rsidRDefault="003B007B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</w:t>
      </w:r>
      <w:r w:rsidR="00BE7190">
        <w:tab/>
      </w:r>
      <w:r>
        <w:t>Fax</w:t>
      </w:r>
      <w:r>
        <w:tab/>
      </w:r>
      <w:r w:rsidR="00BE7190">
        <w:tab/>
      </w:r>
      <w:r>
        <w:t>Tel.</w:t>
      </w:r>
      <w:r>
        <w:tab/>
      </w:r>
      <w:r w:rsidR="00BE7190">
        <w:t xml:space="preserve"> </w:t>
      </w:r>
      <w:r w:rsidR="00BE7190">
        <w:tab/>
      </w:r>
      <w:r>
        <w:t>P.A.T.</w:t>
      </w:r>
    </w:p>
    <w:p w:rsidR="003B007B" w:rsidRDefault="003B007B">
      <w:pPr>
        <w:ind w:left="1134"/>
        <w:jc w:val="both"/>
      </w:pPr>
      <w:r>
        <w:tab/>
      </w:r>
      <w:r>
        <w:tab/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Il</w:t>
      </w:r>
      <w:r w:rsidR="00BE7190">
        <w:t xml:space="preserve"> </w:t>
      </w:r>
      <w:r>
        <w:t>CCNL</w:t>
      </w:r>
      <w:r w:rsidR="00BE7190">
        <w:t xml:space="preserve"> </w:t>
      </w:r>
      <w:r>
        <w:t>applicato</w:t>
      </w:r>
      <w:r w:rsidR="00BE7190">
        <w:t xml:space="preserve"> </w:t>
      </w:r>
      <w:r>
        <w:t>è</w:t>
      </w:r>
      <w:r w:rsidR="00BE7190">
        <w:t xml:space="preserve"> </w:t>
      </w:r>
      <w:r>
        <w:t>il</w:t>
      </w:r>
      <w:r w:rsidR="00BE7190">
        <w:t xml:space="preserve"> </w:t>
      </w:r>
      <w:r>
        <w:t>seguente: ____________________</w:t>
      </w:r>
      <w:r w:rsidR="00BE7190">
        <w:t>_____________</w:t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Dimensione aziendale (barrare la voce di interesse):</w:t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•</w:t>
      </w:r>
      <w:r>
        <w:tab/>
        <w:t xml:space="preserve">=  da 1 a 5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6 a 15      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16 a 50   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51 a 100                    </w:t>
      </w:r>
    </w:p>
    <w:p w:rsidR="003B007B" w:rsidRDefault="003B007B">
      <w:pPr>
        <w:ind w:left="1134"/>
        <w:jc w:val="both"/>
      </w:pPr>
      <w:r>
        <w:t>•</w:t>
      </w:r>
      <w:r>
        <w:tab/>
        <w:t>= oltre 100</w:t>
      </w:r>
      <w:r>
        <w:tab/>
      </w:r>
    </w:p>
    <w:p w:rsidR="003B007B" w:rsidRDefault="003B007B">
      <w:pPr>
        <w:jc w:val="both"/>
      </w:pPr>
    </w:p>
    <w:p w:rsidR="003B007B" w:rsidRDefault="003B007B">
      <w:pPr>
        <w:ind w:left="1134" w:hanging="510"/>
        <w:jc w:val="both"/>
      </w:pPr>
      <w:r>
        <w:t>10)</w:t>
      </w:r>
      <w:r>
        <w:tab/>
        <w:t>di essere in regola con le norme che disciplinano il diritto al lavoro dei disabili di cui alla Legge 12/3/1999 n.68 poiché:</w:t>
      </w:r>
    </w:p>
    <w:p w:rsidR="003B007B" w:rsidRDefault="003B007B">
      <w:pPr>
        <w:ind w:left="737"/>
        <w:jc w:val="both"/>
      </w:pPr>
    </w:p>
    <w:p w:rsidR="003B007B" w:rsidRDefault="003B007B">
      <w:pPr>
        <w:numPr>
          <w:ilvl w:val="0"/>
          <w:numId w:val="9"/>
        </w:numPr>
        <w:ind w:left="1417" w:hanging="283"/>
        <w:jc w:val="both"/>
      </w:pPr>
      <w:r>
        <w:t>ha ottemperato al disposto della L. 68/99 art. 17 in quanto con organico oltre i 35 dipendenti o con organico da 15 a 35 dipendenti che ha effettuato nuove assunzioni dopo il 18 gennaio 2000;</w:t>
      </w:r>
    </w:p>
    <w:p w:rsidR="003B007B" w:rsidRDefault="003B007B">
      <w:pPr>
        <w:ind w:left="737" w:firstLine="397"/>
        <w:jc w:val="both"/>
      </w:pPr>
    </w:p>
    <w:p w:rsidR="003B007B" w:rsidRDefault="003B007B">
      <w:pPr>
        <w:numPr>
          <w:ilvl w:val="0"/>
          <w:numId w:val="10"/>
        </w:numPr>
        <w:ind w:left="1417" w:hanging="283"/>
        <w:jc w:val="both"/>
      </w:pPr>
      <w:r>
        <w:t>non è assoggettabile agli obblighi derivanti dalla L. 68/99 in quanto con organico fino a 15 dipendenti o con organico da 15 a 35 dipendenti che non ha effettuato nuove assunzioni dopo il 18 gennaio 2000.</w:t>
      </w:r>
    </w:p>
    <w:p w:rsidR="003B007B" w:rsidRDefault="003B007B">
      <w:pPr>
        <w:ind w:left="737" w:firstLine="397"/>
        <w:jc w:val="both"/>
      </w:pPr>
    </w:p>
    <w:p w:rsidR="003B007B" w:rsidRDefault="003B007B">
      <w:pPr>
        <w:ind w:left="680" w:firstLine="737"/>
        <w:jc w:val="both"/>
      </w:pPr>
      <w:r>
        <w:t>Ufficio Provinciale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        </w:t>
      </w:r>
      <w:r>
        <w:t>Fax</w:t>
      </w:r>
      <w:r>
        <w:tab/>
        <w:t>Tel.</w:t>
      </w:r>
      <w:r>
        <w:tab/>
        <w:t>N O T E</w:t>
      </w:r>
    </w:p>
    <w:p w:rsidR="00BE7190" w:rsidRDefault="00BE7190">
      <w:pPr>
        <w:ind w:left="680" w:firstLine="737"/>
        <w:jc w:val="both"/>
      </w:pPr>
    </w:p>
    <w:p w:rsidR="00BE7190" w:rsidRDefault="00BE7190">
      <w:pPr>
        <w:ind w:left="680" w:firstLine="737"/>
        <w:jc w:val="both"/>
      </w:pPr>
    </w:p>
    <w:p w:rsidR="003B007B" w:rsidRDefault="003B007B">
      <w:pPr>
        <w:jc w:val="both"/>
      </w:pPr>
      <w:r>
        <w:tab/>
      </w:r>
    </w:p>
    <w:p w:rsidR="003B007B" w:rsidRDefault="003B007B">
      <w:pPr>
        <w:ind w:left="1417" w:hanging="794"/>
        <w:jc w:val="both"/>
      </w:pPr>
      <w:r>
        <w:t>11)</w:t>
      </w:r>
      <w:r>
        <w:tab/>
        <w:t xml:space="preserve">che nei propri confronti non è stata applicata la sanzione </w:t>
      </w:r>
      <w:proofErr w:type="spellStart"/>
      <w:r>
        <w:t>interdittiva</w:t>
      </w:r>
      <w:proofErr w:type="spellEnd"/>
      <w: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>
        <w:t>interdittivi</w:t>
      </w:r>
      <w:proofErr w:type="spellEnd"/>
      <w:r>
        <w:t xml:space="preserve"> di cui all'articolo 14 del D.lgs. n. 81 del 2008, ai sensi dell’art. 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tabs>
          <w:tab w:val="left" w:pos="1410"/>
        </w:tabs>
        <w:ind w:left="624"/>
        <w:jc w:val="both"/>
      </w:pPr>
      <w:r>
        <w:t>12)</w:t>
      </w:r>
      <w:r>
        <w:tab/>
        <w:t xml:space="preserve">di non incorrere nel divieto di cui all’art. 80 comma 1, 2, 4 e 5 del D.lgs. 50/2016 e </w:t>
      </w:r>
      <w:proofErr w:type="spellStart"/>
      <w:r>
        <w:t>s.m.i.</w:t>
      </w:r>
      <w:proofErr w:type="spellEnd"/>
      <w:r>
        <w:t xml:space="preserve">; </w:t>
      </w:r>
    </w:p>
    <w:p w:rsidR="003B007B" w:rsidRDefault="003B007B">
      <w:pPr>
        <w:tabs>
          <w:tab w:val="left" w:pos="1365"/>
        </w:tabs>
        <w:ind w:left="737"/>
        <w:jc w:val="both"/>
      </w:pPr>
      <w:r>
        <w:tab/>
        <w:t>dichiara: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13"/>
        </w:numPr>
        <w:ind w:left="1417" w:hanging="397"/>
        <w:jc w:val="both"/>
      </w:pPr>
      <w:r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center"/>
      </w:pPr>
      <w:r>
        <w:lastRenderedPageBreak/>
        <w:t>OVVERO</w:t>
      </w:r>
    </w:p>
    <w:p w:rsidR="003B007B" w:rsidRDefault="003B007B">
      <w:pPr>
        <w:tabs>
          <w:tab w:val="left" w:pos="1410"/>
        </w:tabs>
        <w:ind w:left="1417" w:firstLine="283"/>
        <w:jc w:val="both"/>
      </w:pPr>
    </w:p>
    <w:p w:rsidR="003B007B" w:rsidRDefault="003B007B">
      <w:pPr>
        <w:numPr>
          <w:ilvl w:val="0"/>
          <w:numId w:val="11"/>
        </w:numPr>
        <w:tabs>
          <w:tab w:val="left" w:pos="1410"/>
        </w:tabs>
        <w:ind w:left="1417" w:hanging="340"/>
        <w:jc w:val="both"/>
      </w:pPr>
      <w:r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3B007B" w:rsidRDefault="003B007B">
      <w:pPr>
        <w:jc w:val="center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12"/>
        </w:numPr>
        <w:tabs>
          <w:tab w:val="left" w:pos="1380"/>
          <w:tab w:val="left" w:pos="1410"/>
        </w:tabs>
        <w:ind w:left="1417" w:hanging="397"/>
        <w:jc w:val="both"/>
      </w:pPr>
      <w: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13)</w:t>
      </w:r>
      <w:r>
        <w:tab/>
        <w:t>MODELLO ORGANIZZATIVO (</w:t>
      </w:r>
      <w:proofErr w:type="spellStart"/>
      <w:r>
        <w:t>D.Lgs.</w:t>
      </w:r>
      <w:proofErr w:type="spellEnd"/>
      <w:r>
        <w:t xml:space="preserve"> n. 231/2001)</w:t>
      </w:r>
    </w:p>
    <w:p w:rsidR="003B007B" w:rsidRDefault="003B007B">
      <w:pPr>
        <w:numPr>
          <w:ilvl w:val="0"/>
          <w:numId w:val="14"/>
        </w:numPr>
        <w:jc w:val="both"/>
      </w:pPr>
      <w:r>
        <w:t xml:space="preserve">di aver adottato un modello organizzativo secondo quanto previsto dal  </w:t>
      </w:r>
      <w:proofErr w:type="spellStart"/>
      <w:r>
        <w:t>D.Lgs.</w:t>
      </w:r>
      <w:proofErr w:type="spellEnd"/>
      <w:r>
        <w:t xml:space="preserve"> 231/2001 e </w:t>
      </w:r>
      <w:r>
        <w:tab/>
        <w:t>di aver provveduto alla costituzione dell’organismo di vigilanza e di controllo;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numPr>
          <w:ilvl w:val="0"/>
          <w:numId w:val="15"/>
        </w:numPr>
        <w:ind w:left="1077" w:hanging="340"/>
        <w:jc w:val="both"/>
      </w:pPr>
      <w:r>
        <w:t xml:space="preserve">di non aver adottato un modello organizzativo secondo quanto previsto dal </w:t>
      </w:r>
      <w:proofErr w:type="spellStart"/>
      <w:r>
        <w:t>D.Lgs.</w:t>
      </w:r>
      <w:proofErr w:type="spellEnd"/>
      <w:r>
        <w:t xml:space="preserve"> 231/2001 e di aver provveduto alla costituzione dell’organismo di vigilanza e di controllo;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14)</w:t>
      </w:r>
      <w: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jc w:val="center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numPr>
          <w:ilvl w:val="0"/>
          <w:numId w:val="16"/>
        </w:numPr>
        <w:tabs>
          <w:tab w:val="left" w:pos="1140"/>
        </w:tabs>
        <w:ind w:left="1077" w:hanging="397"/>
        <w:jc w:val="both"/>
      </w:pPr>
      <w:r>
        <w:t>che non sussiste l’obbligo di iscrizione alla camera di commercio, industria, artigianato ed agricoltura (in caso allegare alla dichiarazione copia dell’atto costitutivo e dello statuto);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 w:rsidP="007C723C">
      <w:pPr>
        <w:jc w:val="center"/>
      </w:pPr>
      <w:r>
        <w:rPr>
          <w:b/>
          <w:bCs/>
        </w:rPr>
        <w:t>ULTERIORI DICHIARAZIONI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15)</w:t>
      </w:r>
      <w: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</w:r>
    </w:p>
    <w:p w:rsidR="003B007B" w:rsidRDefault="003B007B">
      <w:pPr>
        <w:ind w:left="794" w:hanging="794"/>
        <w:jc w:val="both"/>
      </w:pPr>
      <w:r>
        <w:t>19)</w:t>
      </w:r>
      <w:r>
        <w:tab/>
        <w:t xml:space="preserve">di autorizzare espressamente l’ASST a trasmettere tutte le comunicazioni relative alla presente procedura di cui al </w:t>
      </w:r>
      <w:proofErr w:type="spellStart"/>
      <w:r>
        <w:t>D.Lgs.</w:t>
      </w:r>
      <w:proofErr w:type="spellEnd"/>
      <w: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Referente per la procedura di  gara Nome e Cognome     _____________________________</w:t>
      </w:r>
    </w:p>
    <w:p w:rsidR="003B007B" w:rsidRDefault="003B007B">
      <w:pPr>
        <w:jc w:val="both"/>
      </w:pPr>
      <w:r>
        <w:tab/>
      </w:r>
      <w:r>
        <w:tab/>
      </w:r>
    </w:p>
    <w:p w:rsidR="003B007B" w:rsidRDefault="003B007B">
      <w:pPr>
        <w:jc w:val="both"/>
      </w:pPr>
      <w:r>
        <w:t xml:space="preserve">Indirizzo al quale inviare la corrispondenza per la procedura di gara: 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Via _____________________________________ Città __________________________ Cap 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 xml:space="preserve">n. tel. ___________________________________ n. </w:t>
      </w:r>
      <w:proofErr w:type="spellStart"/>
      <w:r>
        <w:t>cell</w:t>
      </w:r>
      <w:proofErr w:type="spellEnd"/>
      <w:r>
        <w:t>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n. fax ___________________________ indirizzo e-mail 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 xml:space="preserve">IL SOTTOSCRITTO, in qualità di 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•</w:t>
      </w:r>
      <w:r>
        <w:tab/>
        <w:t>Legale rappresentante della Società 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•</w:t>
      </w:r>
      <w:r>
        <w:tab/>
        <w:t>Procuratore della Società _________________________________________________________</w:t>
      </w:r>
    </w:p>
    <w:p w:rsidR="003B007B" w:rsidRDefault="003B007B">
      <w:pPr>
        <w:jc w:val="both"/>
      </w:pPr>
    </w:p>
    <w:p w:rsidR="003B007B" w:rsidRDefault="007C723C">
      <w:pPr>
        <w:jc w:val="both"/>
      </w:pPr>
      <w:r>
        <w:t xml:space="preserve">Nato a __________________________                  il </w:t>
      </w:r>
      <w:r w:rsidR="003B007B">
        <w:t>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consapevole della responsabilità penale cui può andare incontro nel caso di affermazioni mendaci e delle relative sanzioni penali di cui all’art.76 del D.P.R. 445/2000;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center"/>
      </w:pPr>
      <w:r>
        <w:t>DICHIARA</w:t>
      </w:r>
    </w:p>
    <w:p w:rsidR="003B007B" w:rsidRDefault="003B007B">
      <w:pPr>
        <w:jc w:val="center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ai sensi del D.P.R. 445/2000 che i fatti, stati e qualità precedentemente riportati corrispondono a verità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700088" w:rsidRDefault="003B007B">
      <w:pPr>
        <w:jc w:val="both"/>
      </w:pPr>
      <w:r>
        <w:t xml:space="preserve">DATA </w:t>
      </w:r>
      <w:r>
        <w:tab/>
      </w:r>
      <w:r w:rsidR="007C723C">
        <w:t>_______________</w:t>
      </w:r>
      <w:r>
        <w:t xml:space="preserve">         </w:t>
      </w:r>
      <w:r w:rsidR="007C723C">
        <w:t xml:space="preserve">                       </w:t>
      </w:r>
      <w:r>
        <w:t xml:space="preserve">                                FIRMA  </w:t>
      </w:r>
      <w:r w:rsidR="00700088">
        <w:t>DIGITALE</w:t>
      </w:r>
    </w:p>
    <w:p w:rsidR="003B007B" w:rsidRDefault="00700088" w:rsidP="00700088">
      <w:pPr>
        <w:jc w:val="both"/>
      </w:pPr>
      <w:r>
        <w:t xml:space="preserve">                                                                                                               </w:t>
      </w:r>
      <w:r w:rsidR="003B007B">
        <w:t xml:space="preserve">DEL LEGALE </w:t>
      </w:r>
    </w:p>
    <w:p w:rsidR="003B007B" w:rsidRDefault="003B007B">
      <w:pPr>
        <w:jc w:val="both"/>
      </w:pPr>
      <w:r>
        <w:t xml:space="preserve">                                                                                         </w:t>
      </w:r>
      <w:r w:rsidR="00700088">
        <w:t>RAPPRESENTANTE/</w:t>
      </w:r>
      <w:r>
        <w:t>PROCURATORE</w:t>
      </w:r>
    </w:p>
    <w:p w:rsidR="007C723C" w:rsidRDefault="007C7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007B" w:rsidRDefault="007C7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____________________________________</w:t>
      </w:r>
      <w:r w:rsidR="003B007B">
        <w:t xml:space="preserve">                                                                </w:t>
      </w:r>
    </w:p>
    <w:p w:rsidR="007C723C" w:rsidRDefault="007C723C">
      <w:pPr>
        <w:jc w:val="both"/>
      </w:pPr>
    </w:p>
    <w:p w:rsidR="007C723C" w:rsidRDefault="007C723C">
      <w:pPr>
        <w:jc w:val="both"/>
      </w:pPr>
    </w:p>
    <w:p w:rsidR="007C723C" w:rsidRDefault="007C723C">
      <w:pPr>
        <w:jc w:val="both"/>
      </w:pPr>
    </w:p>
    <w:p w:rsidR="003B007B" w:rsidRDefault="003B00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 xml:space="preserve">                                                              </w:t>
      </w:r>
    </w:p>
    <w:p w:rsidR="003B007B" w:rsidRDefault="003B007B">
      <w:pPr>
        <w:jc w:val="both"/>
      </w:pPr>
    </w:p>
    <w:p w:rsidR="00FB7D15" w:rsidRDefault="00FB7D15" w:rsidP="00FB7D15">
      <w:pPr>
        <w:jc w:val="both"/>
        <w:rPr>
          <w:sz w:val="22"/>
          <w:szCs w:val="22"/>
        </w:rPr>
      </w:pPr>
      <w:r>
        <w:rPr>
          <w:sz w:val="22"/>
          <w:szCs w:val="22"/>
        </w:rPr>
        <w:t>N.B. in caso di firma del procuratore allegare copia della procura</w:t>
      </w:r>
    </w:p>
    <w:p w:rsidR="003B007B" w:rsidRDefault="003B007B">
      <w:pPr>
        <w:jc w:val="both"/>
      </w:pPr>
    </w:p>
    <w:sectPr w:rsidR="003B007B">
      <w:footerReference w:type="default" r:id="rId8"/>
      <w:footerReference w:type="first" r:id="rId9"/>
      <w:pgSz w:w="11906" w:h="16838"/>
      <w:pgMar w:top="567" w:right="851" w:bottom="851" w:left="85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414" w:rsidRDefault="001E6414">
      <w:r>
        <w:separator/>
      </w:r>
    </w:p>
  </w:endnote>
  <w:endnote w:type="continuationSeparator" w:id="0">
    <w:p w:rsidR="001E6414" w:rsidRDefault="001E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ansSerif">
    <w:altName w:val="Arial"/>
    <w:charset w:val="02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Avant Garde Std Bk">
    <w:altName w:val="Cambria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vantGarde">
    <w:altName w:val="Century Gothic"/>
    <w:charset w:val="00"/>
    <w:family w:val="swiss"/>
    <w:pitch w:val="variable"/>
  </w:font>
  <w:font w:name="KWAAAA+F5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3B007B" w:rsidRDefault="003B007B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3B007B" w:rsidRDefault="003B007B">
    <w:pPr>
      <w:jc w:val="center"/>
      <w:rPr>
        <w:sz w:val="18"/>
      </w:rPr>
    </w:pPr>
  </w:p>
  <w:p w:rsidR="003B007B" w:rsidRDefault="003B007B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1264D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 w:rsidR="0031264D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414" w:rsidRDefault="001E6414">
      <w:r>
        <w:separator/>
      </w:r>
    </w:p>
  </w:footnote>
  <w:footnote w:type="continuationSeparator" w:id="0">
    <w:p w:rsidR="001E6414" w:rsidRDefault="001E6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57"/>
        </w:tabs>
        <w:ind w:left="340" w:firstLine="0"/>
      </w:pPr>
      <w:rPr>
        <w:rFonts w:ascii="Wingdings" w:hAnsi="Wingdings" w:cs="Times New Roman" w:hint="default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ansSerif" w:hAnsi="SansSerif" w:cs="SansSerif"/>
        <w:sz w:val="16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F9"/>
    <w:rsid w:val="00014042"/>
    <w:rsid w:val="000216DF"/>
    <w:rsid w:val="00047E47"/>
    <w:rsid w:val="00065EBE"/>
    <w:rsid w:val="000D299B"/>
    <w:rsid w:val="00134379"/>
    <w:rsid w:val="00161290"/>
    <w:rsid w:val="0019219D"/>
    <w:rsid w:val="001A0BF3"/>
    <w:rsid w:val="001A13B1"/>
    <w:rsid w:val="001E0D2A"/>
    <w:rsid w:val="001E6414"/>
    <w:rsid w:val="002253FE"/>
    <w:rsid w:val="00273D2E"/>
    <w:rsid w:val="00282274"/>
    <w:rsid w:val="0028641B"/>
    <w:rsid w:val="002D05A1"/>
    <w:rsid w:val="00306C64"/>
    <w:rsid w:val="0031264D"/>
    <w:rsid w:val="00332669"/>
    <w:rsid w:val="00357BBA"/>
    <w:rsid w:val="003625D8"/>
    <w:rsid w:val="003A618D"/>
    <w:rsid w:val="003B007B"/>
    <w:rsid w:val="003C40ED"/>
    <w:rsid w:val="003C677B"/>
    <w:rsid w:val="003E6058"/>
    <w:rsid w:val="0041654A"/>
    <w:rsid w:val="0041745D"/>
    <w:rsid w:val="00420EE9"/>
    <w:rsid w:val="00433BD5"/>
    <w:rsid w:val="00445C1B"/>
    <w:rsid w:val="00475599"/>
    <w:rsid w:val="004B58EB"/>
    <w:rsid w:val="004C4232"/>
    <w:rsid w:val="004E04D2"/>
    <w:rsid w:val="004E460D"/>
    <w:rsid w:val="004E6CF2"/>
    <w:rsid w:val="00507AA6"/>
    <w:rsid w:val="005A2060"/>
    <w:rsid w:val="00637802"/>
    <w:rsid w:val="00647AA4"/>
    <w:rsid w:val="00662076"/>
    <w:rsid w:val="006840AC"/>
    <w:rsid w:val="00691BC8"/>
    <w:rsid w:val="0069224E"/>
    <w:rsid w:val="00700088"/>
    <w:rsid w:val="007418EF"/>
    <w:rsid w:val="00746CF9"/>
    <w:rsid w:val="00766509"/>
    <w:rsid w:val="00771DC7"/>
    <w:rsid w:val="007A05E7"/>
    <w:rsid w:val="007C22B9"/>
    <w:rsid w:val="007C65A6"/>
    <w:rsid w:val="007C723C"/>
    <w:rsid w:val="00831612"/>
    <w:rsid w:val="008500CE"/>
    <w:rsid w:val="008E2184"/>
    <w:rsid w:val="008F5AAA"/>
    <w:rsid w:val="00904E22"/>
    <w:rsid w:val="0094586A"/>
    <w:rsid w:val="00971146"/>
    <w:rsid w:val="00985927"/>
    <w:rsid w:val="00990FDB"/>
    <w:rsid w:val="009D6042"/>
    <w:rsid w:val="009D7244"/>
    <w:rsid w:val="009E31D7"/>
    <w:rsid w:val="00A5687B"/>
    <w:rsid w:val="00A63C79"/>
    <w:rsid w:val="00A81AA1"/>
    <w:rsid w:val="00A82333"/>
    <w:rsid w:val="00A8295F"/>
    <w:rsid w:val="00A87CB9"/>
    <w:rsid w:val="00AD359C"/>
    <w:rsid w:val="00B336E4"/>
    <w:rsid w:val="00B42BA0"/>
    <w:rsid w:val="00B42BCB"/>
    <w:rsid w:val="00B71DF5"/>
    <w:rsid w:val="00B753A0"/>
    <w:rsid w:val="00B77EED"/>
    <w:rsid w:val="00B84F54"/>
    <w:rsid w:val="00B9475B"/>
    <w:rsid w:val="00BB0C36"/>
    <w:rsid w:val="00BB7BFE"/>
    <w:rsid w:val="00BC75DB"/>
    <w:rsid w:val="00BE7190"/>
    <w:rsid w:val="00C7149E"/>
    <w:rsid w:val="00C7173F"/>
    <w:rsid w:val="00C97988"/>
    <w:rsid w:val="00CC0536"/>
    <w:rsid w:val="00CD31B6"/>
    <w:rsid w:val="00CF1554"/>
    <w:rsid w:val="00D10E95"/>
    <w:rsid w:val="00D92A2C"/>
    <w:rsid w:val="00DC373E"/>
    <w:rsid w:val="00E318AE"/>
    <w:rsid w:val="00E3500C"/>
    <w:rsid w:val="00E42D58"/>
    <w:rsid w:val="00E70A84"/>
    <w:rsid w:val="00E924BF"/>
    <w:rsid w:val="00E93902"/>
    <w:rsid w:val="00EA2541"/>
    <w:rsid w:val="00EC25C8"/>
    <w:rsid w:val="00F36216"/>
    <w:rsid w:val="00F837F3"/>
    <w:rsid w:val="00FB5EA1"/>
    <w:rsid w:val="00FB7D15"/>
    <w:rsid w:val="00FC60FC"/>
    <w:rsid w:val="00FD3D1C"/>
    <w:rsid w:val="00FE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/>
  <LinksUpToDate>false</LinksUpToDate>
  <CharactersWithSpaces>14947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Rosanna Del Vento</cp:lastModifiedBy>
  <cp:revision>45</cp:revision>
  <cp:lastPrinted>2018-06-11T07:56:00Z</cp:lastPrinted>
  <dcterms:created xsi:type="dcterms:W3CDTF">2018-01-02T10:33:00Z</dcterms:created>
  <dcterms:modified xsi:type="dcterms:W3CDTF">2021-01-15T10:22:00Z</dcterms:modified>
</cp:coreProperties>
</file>