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3B3E" w:rsidRDefault="00A23B3E" w:rsidP="00BB116C">
      <w:pPr>
        <w:pStyle w:val="Titolo1"/>
        <w:jc w:val="center"/>
        <w:rPr>
          <w:sz w:val="20"/>
          <w:szCs w:val="20"/>
        </w:rPr>
      </w:pPr>
      <w:r>
        <w:t>Allegato</w:t>
      </w:r>
    </w:p>
    <w:p w:rsidR="00A23B3E" w:rsidRDefault="00A23B3E">
      <w:pPr>
        <w:pStyle w:val="Annexetitre"/>
        <w:spacing w:before="0" w:after="0"/>
        <w:jc w:val="both"/>
        <w:rPr>
          <w:caps/>
          <w:sz w:val="16"/>
          <w:szCs w:val="16"/>
          <w:u w:val="none"/>
        </w:rPr>
      </w:pPr>
    </w:p>
    <w:p w:rsidR="00A23B3E" w:rsidRDefault="00A23B3E" w:rsidP="00A30CBB">
      <w:pPr>
        <w:pStyle w:val="Annexetitre"/>
        <w:spacing w:before="0" w:after="0"/>
      </w:pPr>
      <w:r>
        <w:rPr>
          <w:caps/>
          <w:sz w:val="16"/>
          <w:szCs w:val="16"/>
          <w:u w:val="none"/>
        </w:rPr>
        <w:t>Modello di formulario per</w:t>
      </w:r>
      <w:r w:rsidR="00AA4060">
        <w:rPr>
          <w:caps/>
          <w:sz w:val="16"/>
          <w:szCs w:val="16"/>
          <w:u w:val="none"/>
        </w:rPr>
        <w:t xml:space="preserve"> </w:t>
      </w:r>
      <w:r>
        <w:rPr>
          <w:caps/>
          <w:sz w:val="16"/>
          <w:szCs w:val="16"/>
          <w:u w:val="none"/>
        </w:rPr>
        <w:t>il documento di gara unico europeo (DGUE)</w:t>
      </w:r>
    </w:p>
    <w:p w:rsidR="00A23B3E" w:rsidRDefault="00A23B3E" w:rsidP="00FB3543">
      <w:pPr>
        <w:spacing w:before="0" w:after="0"/>
      </w:pPr>
    </w:p>
    <w:p w:rsidR="00A23B3E" w:rsidRDefault="00A23B3E">
      <w:pPr>
        <w:pStyle w:val="ChapterTitle"/>
        <w:spacing w:before="0" w:after="0"/>
        <w:jc w:val="both"/>
      </w:pPr>
      <w:r>
        <w:rPr>
          <w:sz w:val="18"/>
          <w:szCs w:val="18"/>
        </w:rPr>
        <w:t>Parte I: Informazioni sulla procedura di appalto e sull'amministrazione aggiudicatrice o ente aggiudicatore</w:t>
      </w:r>
    </w:p>
    <w:p w:rsidR="00A23B3E" w:rsidRDefault="00A23B3E">
      <w:pPr>
        <w:spacing w:before="0" w:after="0"/>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 xml:space="preserve">Per le procedure di appalto per le quali è stato pubblicato un avviso di indizione di gara nella </w:t>
      </w:r>
      <w:r>
        <w:rPr>
          <w:rFonts w:ascii="Arial" w:hAnsi="Arial" w:cs="Arial"/>
          <w:b/>
          <w:i/>
          <w:w w:val="0"/>
          <w:sz w:val="15"/>
          <w:szCs w:val="15"/>
        </w:rPr>
        <w:t>Gazzetta ufficiale dell'Unione europea</w:t>
      </w:r>
      <w:r>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Pr>
          <w:rStyle w:val="Rimandonotaapidipagina"/>
          <w:rFonts w:ascii="Arial" w:hAnsi="Arial" w:cs="Arial"/>
          <w:b/>
          <w:w w:val="0"/>
          <w:sz w:val="15"/>
          <w:szCs w:val="15"/>
        </w:rPr>
        <w:footnoteReference w:id="1"/>
      </w:r>
      <w:r>
        <w:rPr>
          <w:rFonts w:ascii="Arial" w:hAnsi="Arial" w:cs="Arial"/>
          <w:b/>
          <w:w w:val="0"/>
          <w:sz w:val="15"/>
          <w:szCs w:val="15"/>
        </w:rPr>
        <w:t xml:space="preserve">). </w:t>
      </w:r>
      <w:r>
        <w:rPr>
          <w:rFonts w:ascii="Arial" w:hAnsi="Arial" w:cs="Arial"/>
          <w:b/>
          <w:sz w:val="15"/>
          <w:szCs w:val="15"/>
        </w:rPr>
        <w:t>Riferimento della pubblicazione del pertinente avviso o bando (</w:t>
      </w:r>
      <w:r>
        <w:rPr>
          <w:rStyle w:val="Rimandonotaapidipagina"/>
          <w:rFonts w:ascii="Arial" w:hAnsi="Arial" w:cs="Arial"/>
          <w:b/>
          <w:sz w:val="15"/>
          <w:szCs w:val="15"/>
        </w:rPr>
        <w:footnoteReference w:id="2"/>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p>
    <w:p w:rsidR="00A23B3E" w:rsidRPr="00A84D89" w:rsidRDefault="00A84D89">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sidRPr="00A84D89">
        <w:rPr>
          <w:rFonts w:ascii="Arial" w:hAnsi="Arial" w:cs="Arial"/>
          <w:b/>
          <w:sz w:val="15"/>
          <w:szCs w:val="15"/>
        </w:rPr>
        <w:t xml:space="preserve">GU UE </w:t>
      </w:r>
      <w:r w:rsidR="00956493">
        <w:rPr>
          <w:rFonts w:ascii="Arial" w:hAnsi="Arial" w:cs="Arial"/>
          <w:b/>
          <w:sz w:val="15"/>
          <w:szCs w:val="15"/>
        </w:rPr>
        <w:t>----------</w:t>
      </w:r>
    </w:p>
    <w:p w:rsidR="00A84D89" w:rsidRDefault="00A23B3E">
      <w:pPr>
        <w:pBdr>
          <w:top w:val="single" w:sz="4" w:space="1" w:color="00000A"/>
          <w:left w:val="single" w:sz="4" w:space="4" w:color="00000A"/>
          <w:bottom w:val="single" w:sz="4" w:space="1" w:color="00000A"/>
          <w:right w:val="single" w:sz="4" w:space="4" w:color="00000A"/>
        </w:pBdr>
        <w:shd w:val="clear" w:color="auto" w:fill="BFBFBF"/>
        <w:rPr>
          <w:rFonts w:ascii="Calibri" w:eastAsia="Times New Roman" w:hAnsi="Calibri"/>
          <w:sz w:val="22"/>
        </w:rPr>
      </w:pPr>
      <w:r w:rsidRPr="00A84D89">
        <w:rPr>
          <w:rFonts w:ascii="Arial" w:hAnsi="Arial" w:cs="Arial"/>
          <w:b/>
          <w:sz w:val="15"/>
          <w:szCs w:val="15"/>
        </w:rPr>
        <w:t>Numero dell'avviso nella GU S:</w:t>
      </w:r>
      <w:r w:rsidR="00A23073" w:rsidRPr="00A23073">
        <w:rPr>
          <w:rFonts w:ascii="Calibri" w:eastAsia="Times New Roman" w:hAnsi="Calibri"/>
        </w:rPr>
        <w:t xml:space="preserve"> </w:t>
      </w:r>
      <w:r w:rsidR="00956493">
        <w:rPr>
          <w:rFonts w:ascii="Calibri" w:eastAsia="Times New Roman" w:hAnsi="Calibri"/>
        </w:rPr>
        <w:t>---------</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aps/>
          <w:sz w:val="16"/>
          <w:szCs w:val="16"/>
        </w:rPr>
      </w:pPr>
      <w:r>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w:t>
      </w:r>
      <w:r>
        <w:rPr>
          <w:rFonts w:ascii="Arial" w:hAnsi="Arial" w:cs="Arial"/>
          <w:b/>
          <w:w w:val="0"/>
          <w:sz w:val="15"/>
          <w:szCs w:val="15"/>
        </w:rPr>
        <w:t>di appalto</w:t>
      </w:r>
      <w:r>
        <w:rPr>
          <w:rFonts w:ascii="Arial" w:hAnsi="Arial" w:cs="Arial"/>
          <w:b/>
          <w:sz w:val="15"/>
          <w:szCs w:val="15"/>
        </w:rPr>
        <w:t xml:space="preserve"> (ad esempio il rimando ad una pubblicazione a livello nazionale</w:t>
      </w:r>
      <w:r w:rsidRPr="00371E51">
        <w:rPr>
          <w:rFonts w:ascii="Arial" w:hAnsi="Arial" w:cs="Arial"/>
          <w:b/>
          <w:sz w:val="15"/>
          <w:szCs w:val="15"/>
        </w:rPr>
        <w:t>): [….]</w:t>
      </w:r>
    </w:p>
    <w:p w:rsidR="00A23B3E" w:rsidRDefault="00A23B3E" w:rsidP="00384132">
      <w:pPr>
        <w:pStyle w:val="SectionTitle"/>
        <w:rPr>
          <w:rFonts w:ascii="Arial" w:hAnsi="Arial" w:cs="Arial"/>
          <w:w w:val="0"/>
          <w:sz w:val="15"/>
          <w:szCs w:val="15"/>
        </w:rPr>
      </w:pPr>
      <w:r>
        <w:rPr>
          <w:rFonts w:ascii="Arial" w:hAnsi="Arial" w:cs="Arial"/>
          <w:b w:val="0"/>
          <w:caps/>
          <w:sz w:val="16"/>
          <w:szCs w:val="16"/>
        </w:rPr>
        <w:t>Informazioni sulla procedura di appalto</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3"/>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6E1015" w:rsidRDefault="000E2AC1">
            <w:pPr>
              <w:rPr>
                <w:rFonts w:ascii="Arial" w:hAnsi="Arial" w:cs="Arial"/>
                <w:sz w:val="16"/>
                <w:szCs w:val="16"/>
              </w:rPr>
            </w:pPr>
            <w:r w:rsidRPr="006E1015">
              <w:rPr>
                <w:rFonts w:ascii="Arial" w:hAnsi="Arial" w:cs="Arial"/>
                <w:sz w:val="16"/>
                <w:szCs w:val="16"/>
              </w:rPr>
              <w:t>Azienda Socio Sanitaria Territoriale</w:t>
            </w:r>
          </w:p>
        </w:tc>
      </w:tr>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Nome: </w:t>
            </w:r>
          </w:p>
          <w:p w:rsidR="00A23B3E" w:rsidRPr="003A443E" w:rsidRDefault="00A23B3E">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6E1015" w:rsidRDefault="00956493" w:rsidP="00C90054">
            <w:pPr>
              <w:rPr>
                <w:rFonts w:ascii="Arial" w:hAnsi="Arial" w:cs="Arial"/>
                <w:color w:val="000000"/>
                <w:sz w:val="16"/>
                <w:szCs w:val="16"/>
              </w:rPr>
            </w:pPr>
            <w:r w:rsidRPr="006E1015">
              <w:rPr>
                <w:rFonts w:ascii="Arial" w:hAnsi="Arial" w:cs="Arial"/>
                <w:color w:val="000000"/>
                <w:sz w:val="16"/>
                <w:szCs w:val="16"/>
              </w:rPr>
              <w:t>ASST SANTI PAOLO E CARLO MILANO</w:t>
            </w:r>
          </w:p>
          <w:p w:rsidR="00956493" w:rsidRPr="006E1015" w:rsidRDefault="00956493" w:rsidP="006E1015">
            <w:pPr>
              <w:tabs>
                <w:tab w:val="center" w:pos="4819"/>
                <w:tab w:val="right" w:pos="9638"/>
              </w:tabs>
              <w:spacing w:after="0"/>
              <w:rPr>
                <w:rFonts w:ascii="Arial" w:eastAsia="Times New Roman" w:hAnsi="Arial" w:cs="Arial"/>
                <w:color w:val="333333"/>
                <w:sz w:val="16"/>
                <w:szCs w:val="16"/>
                <w:lang w:eastAsia="zh-CN"/>
              </w:rPr>
            </w:pPr>
            <w:r w:rsidRPr="006E1015">
              <w:rPr>
                <w:rFonts w:ascii="Arial" w:eastAsia="Times New Roman" w:hAnsi="Arial" w:cs="Arial"/>
                <w:color w:val="333333"/>
                <w:sz w:val="16"/>
                <w:szCs w:val="16"/>
                <w:lang w:eastAsia="zh-CN"/>
              </w:rPr>
              <w:t>09321970965</w:t>
            </w:r>
          </w:p>
        </w:tc>
      </w:tr>
      <w:tr w:rsidR="00A23B3E">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6E1015" w:rsidRDefault="006E1015">
            <w:pPr>
              <w:rPr>
                <w:rFonts w:ascii="Arial" w:hAnsi="Arial" w:cs="Arial"/>
                <w:sz w:val="16"/>
                <w:szCs w:val="16"/>
              </w:rPr>
            </w:pPr>
            <w:r>
              <w:rPr>
                <w:rFonts w:ascii="Arial" w:hAnsi="Arial" w:cs="Arial"/>
                <w:sz w:val="16"/>
                <w:szCs w:val="16"/>
              </w:rPr>
              <w:t>PROCEDURA NEGOZIATA PREVIA INDIZIONE</w:t>
            </w:r>
          </w:p>
        </w:tc>
      </w:tr>
      <w:tr w:rsidR="00A23B3E" w:rsidRPr="001A5B90">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9C5E49" w:rsidRDefault="00A23B3E">
            <w:r w:rsidRPr="009C5E49">
              <w:rPr>
                <w:rFonts w:ascii="Arial" w:hAnsi="Arial" w:cs="Arial"/>
                <w:sz w:val="14"/>
                <w:szCs w:val="14"/>
              </w:rPr>
              <w:t>Titolo o breve descrizione dell'appalto (</w:t>
            </w:r>
            <w:r w:rsidRPr="009C5E49">
              <w:rPr>
                <w:rStyle w:val="Rimandonotaapidipagina"/>
                <w:rFonts w:ascii="Arial" w:hAnsi="Arial" w:cs="Arial"/>
                <w:sz w:val="14"/>
                <w:szCs w:val="14"/>
              </w:rPr>
              <w:footnoteReference w:id="4"/>
            </w:r>
            <w:r w:rsidRPr="009C5E49">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84962" w:rsidRPr="00684962" w:rsidRDefault="003E0E25" w:rsidP="000B5BD9">
            <w:pPr>
              <w:tabs>
                <w:tab w:val="left" w:pos="360"/>
                <w:tab w:val="left" w:pos="644"/>
                <w:tab w:val="right" w:leader="underscore" w:pos="9639"/>
              </w:tabs>
              <w:overflowPunct w:val="0"/>
              <w:autoSpaceDE w:val="0"/>
              <w:autoSpaceDN w:val="0"/>
              <w:adjustRightInd w:val="0"/>
              <w:jc w:val="both"/>
              <w:textAlignment w:val="baseline"/>
              <w:rPr>
                <w:rFonts w:ascii="Arial" w:hAnsi="Arial" w:cs="Arial"/>
                <w:sz w:val="16"/>
                <w:szCs w:val="16"/>
              </w:rPr>
            </w:pPr>
            <w:r w:rsidRPr="006E1015">
              <w:rPr>
                <w:rFonts w:ascii="Arial" w:hAnsi="Arial" w:cs="Arial"/>
                <w:sz w:val="16"/>
                <w:szCs w:val="16"/>
              </w:rPr>
              <w:t xml:space="preserve">RICHIESTA DI OFFERTA PER L’AFFIDAMENTO DELLA FORNITURA </w:t>
            </w:r>
            <w:r w:rsidR="00684962" w:rsidRPr="00684962">
              <w:rPr>
                <w:rFonts w:ascii="Arial" w:hAnsi="Arial" w:cs="Arial"/>
                <w:sz w:val="16"/>
                <w:szCs w:val="16"/>
              </w:rPr>
              <w:t xml:space="preserve">DI UN MICROSCOPIO OTTICO A FLUORESCENZA PER LA S.S.D. DI ANATOMIA PATOLOGICA </w:t>
            </w:r>
            <w:r w:rsidR="00F73F07">
              <w:rPr>
                <w:rFonts w:ascii="Arial" w:hAnsi="Arial" w:cs="Arial"/>
                <w:sz w:val="16"/>
                <w:szCs w:val="16"/>
              </w:rPr>
              <w:t xml:space="preserve"> </w:t>
            </w:r>
            <w:r w:rsidR="00684962" w:rsidRPr="00684962">
              <w:rPr>
                <w:rFonts w:ascii="Arial" w:hAnsi="Arial" w:cs="Arial"/>
                <w:sz w:val="16"/>
                <w:szCs w:val="16"/>
              </w:rPr>
              <w:t>DEL PRESIDIO</w:t>
            </w:r>
            <w:r w:rsidR="00F73F07">
              <w:rPr>
                <w:rFonts w:ascii="Arial" w:hAnsi="Arial" w:cs="Arial"/>
                <w:sz w:val="16"/>
                <w:szCs w:val="16"/>
              </w:rPr>
              <w:t xml:space="preserve"> OSPEDALIERO</w:t>
            </w:r>
            <w:bookmarkStart w:id="0" w:name="_GoBack"/>
            <w:bookmarkEnd w:id="0"/>
            <w:r w:rsidR="00684962" w:rsidRPr="00684962">
              <w:rPr>
                <w:rFonts w:ascii="Arial" w:hAnsi="Arial" w:cs="Arial"/>
                <w:sz w:val="16"/>
                <w:szCs w:val="16"/>
              </w:rPr>
              <w:t xml:space="preserve"> SAN CARLO</w:t>
            </w:r>
            <w:r w:rsidR="00684962">
              <w:rPr>
                <w:rFonts w:ascii="Arial" w:hAnsi="Arial" w:cs="Arial"/>
                <w:sz w:val="16"/>
                <w:szCs w:val="16"/>
              </w:rPr>
              <w:t xml:space="preserve"> </w:t>
            </w:r>
          </w:p>
          <w:p w:rsidR="00A23B3E" w:rsidRPr="006E1015" w:rsidRDefault="00A23B3E" w:rsidP="00684962">
            <w:pPr>
              <w:rPr>
                <w:rFonts w:ascii="Arial" w:hAnsi="Arial" w:cs="Arial"/>
                <w:sz w:val="16"/>
                <w:szCs w:val="16"/>
              </w:rPr>
            </w:pP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5"/>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6E1015" w:rsidRDefault="00A23B3E">
            <w:pPr>
              <w:rPr>
                <w:rFonts w:ascii="Arial" w:hAnsi="Arial" w:cs="Arial"/>
                <w:sz w:val="16"/>
                <w:szCs w:val="16"/>
              </w:rPr>
            </w:pPr>
            <w:r w:rsidRPr="006E1015">
              <w:rPr>
                <w:rFonts w:ascii="Arial" w:hAnsi="Arial" w:cs="Arial"/>
                <w:sz w:val="16"/>
                <w:szCs w:val="16"/>
              </w:rPr>
              <w:t>[   ]</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CIG </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CUP (ove previsto)</w:t>
            </w:r>
          </w:p>
          <w:p w:rsidR="00A23B3E" w:rsidRPr="003A443E" w:rsidRDefault="00A23B3E">
            <w:pPr>
              <w:rPr>
                <w:color w:val="000000"/>
              </w:rPr>
            </w:pPr>
            <w:r w:rsidRPr="003A443E">
              <w:rPr>
                <w:rFonts w:ascii="Arial" w:hAnsi="Arial" w:cs="Arial"/>
                <w:color w:val="000000"/>
                <w:sz w:val="14"/>
                <w:szCs w:val="14"/>
              </w:rPr>
              <w:t>Codice progetto (ove l’appalto sia finanziato o cofinanziato con fondi europei)</w:t>
            </w:r>
            <w:r w:rsidRPr="003A443E">
              <w:rPr>
                <w:rFonts w:ascii="Arial" w:hAnsi="Arial" w:cs="Arial"/>
                <w:color w:val="000000"/>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6E1015" w:rsidRDefault="00684962" w:rsidP="004B0E8E">
            <w:pPr>
              <w:pStyle w:val="NormaleWeb"/>
              <w:spacing w:line="276" w:lineRule="auto"/>
              <w:ind w:right="190"/>
              <w:rPr>
                <w:rFonts w:ascii="Arial" w:hAnsi="Arial" w:cs="Arial"/>
                <w:color w:val="000000"/>
                <w:sz w:val="16"/>
                <w:szCs w:val="16"/>
              </w:rPr>
            </w:pPr>
            <w:r w:rsidRPr="00684962">
              <w:rPr>
                <w:rFonts w:ascii="Arial" w:eastAsia="Calibri" w:hAnsi="Arial" w:cs="Arial"/>
                <w:kern w:val="1"/>
                <w:sz w:val="16"/>
                <w:szCs w:val="16"/>
              </w:rPr>
              <w:t>Z4630DF29F</w:t>
            </w:r>
          </w:p>
        </w:tc>
      </w:tr>
    </w:tbl>
    <w:p w:rsidR="00A23B3E" w:rsidRPr="004B0E8E"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u w:val="single"/>
        </w:rPr>
      </w:pPr>
      <w:r w:rsidRPr="004B0E8E">
        <w:rPr>
          <w:rFonts w:ascii="Arial" w:hAnsi="Arial" w:cs="Arial"/>
          <w:b/>
          <w:sz w:val="14"/>
          <w:szCs w:val="14"/>
          <w:u w:val="single"/>
        </w:rPr>
        <w:t>Tutte le altre informazioni in tutte le sezioni del DGUE devono essere inserite dall'operatore economico</w:t>
      </w:r>
    </w:p>
    <w:p w:rsidR="00A23B3E" w:rsidRDefault="00A23B3E" w:rsidP="00FB3543">
      <w:pPr>
        <w:pStyle w:val="ChapterTitle"/>
        <w:pageBreakBefore/>
        <w:rPr>
          <w:rFonts w:ascii="Arial" w:hAnsi="Arial" w:cs="Arial"/>
          <w:b w:val="0"/>
          <w:caps/>
          <w:sz w:val="16"/>
          <w:szCs w:val="16"/>
        </w:rPr>
      </w:pPr>
      <w:r>
        <w:rPr>
          <w:sz w:val="18"/>
          <w:szCs w:val="18"/>
        </w:rPr>
        <w:lastRenderedPageBreak/>
        <w:t>Parte II: Informazioni sull'operatore economico</w:t>
      </w:r>
    </w:p>
    <w:p w:rsidR="00A23B3E" w:rsidRDefault="00A23B3E" w:rsidP="00FB3543">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5736"/>
        <w:gridCol w:w="3600"/>
      </w:tblGrid>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w:t>
            </w:r>
          </w:p>
        </w:tc>
      </w:tr>
      <w:tr w:rsidR="00A23B3E"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Partita IVA, se applicabile:</w:t>
            </w:r>
          </w:p>
          <w:p w:rsidR="00A23B3E" w:rsidRDefault="00A23B3E">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   ]</w:t>
            </w:r>
          </w:p>
          <w:p w:rsidR="00A23B3E" w:rsidRDefault="00A23B3E">
            <w:pPr>
              <w:pStyle w:val="Text1"/>
              <w:ind w:left="0"/>
            </w:pPr>
            <w:r>
              <w:rPr>
                <w:rFonts w:ascii="Arial" w:hAnsi="Arial" w:cs="Arial"/>
                <w:sz w:val="14"/>
                <w:szCs w:val="14"/>
              </w:rPr>
              <w:t>[   ]</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w:t>
            </w:r>
          </w:p>
        </w:tc>
      </w:tr>
      <w:tr w:rsidR="00A23B3E"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6"/>
            </w:r>
            <w:r w:rsidRPr="003A443E">
              <w:rPr>
                <w:rFonts w:ascii="Arial" w:hAnsi="Arial" w:cs="Arial"/>
                <w:color w:val="000000"/>
                <w:sz w:val="14"/>
                <w:szCs w:val="14"/>
              </w:rPr>
              <w:t>):</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Telefono:</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PEC o e-mail:</w:t>
            </w:r>
          </w:p>
          <w:p w:rsidR="00A23B3E" w:rsidRPr="003A443E" w:rsidRDefault="00A23B3E">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pPr>
            <w:r>
              <w:rPr>
                <w:rFonts w:ascii="Arial" w:hAnsi="Arial" w:cs="Arial"/>
                <w:sz w:val="14"/>
                <w:szCs w:val="14"/>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A30CBB">
            <w:pPr>
              <w:pStyle w:val="Text1"/>
              <w:ind w:left="0"/>
              <w:jc w:val="both"/>
              <w:rPr>
                <w:rFonts w:ascii="Arial" w:hAnsi="Arial" w:cs="Arial"/>
                <w:sz w:val="14"/>
                <w:szCs w:val="14"/>
              </w:rPr>
            </w:pPr>
            <w:r>
              <w:rPr>
                <w:rFonts w:ascii="Arial" w:hAnsi="Arial" w:cs="Arial"/>
                <w:sz w:val="14"/>
                <w:szCs w:val="14"/>
              </w:rPr>
              <w:t>L'operatore economico è una micro</w:t>
            </w:r>
            <w:r w:rsidR="001C58A1">
              <w:rPr>
                <w:rFonts w:ascii="Arial" w:hAnsi="Arial" w:cs="Arial"/>
                <w:sz w:val="14"/>
                <w:szCs w:val="14"/>
              </w:rPr>
              <w:t xml:space="preserve"> </w:t>
            </w:r>
            <w:r>
              <w:rPr>
                <w:rFonts w:ascii="Arial" w:hAnsi="Arial" w:cs="Arial"/>
                <w:sz w:val="14"/>
                <w:szCs w:val="14"/>
              </w:rPr>
              <w:t>impresa, oppure un'impresa piccola o media (</w:t>
            </w:r>
            <w:r>
              <w:rPr>
                <w:rStyle w:val="Rimandonotaapidipagina"/>
                <w:rFonts w:ascii="Arial" w:hAnsi="Arial" w:cs="Arial"/>
                <w:sz w:val="14"/>
                <w:szCs w:val="14"/>
              </w:rPr>
              <w:footnoteReference w:id="7"/>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 Sì [ ] No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A30CBB">
            <w:pPr>
              <w:pStyle w:val="Text1"/>
              <w:spacing w:after="0"/>
              <w:ind w:left="0"/>
              <w:jc w:val="both"/>
              <w:rPr>
                <w:rFonts w:ascii="Arial" w:hAnsi="Arial" w:cs="Arial"/>
                <w:b/>
                <w:color w:val="000000"/>
                <w:sz w:val="14"/>
                <w:szCs w:val="14"/>
              </w:rPr>
            </w:pPr>
            <w:r w:rsidRPr="003A443E">
              <w:rPr>
                <w:rFonts w:ascii="Arial" w:hAnsi="Arial" w:cs="Arial"/>
                <w:b/>
                <w:color w:val="000000"/>
                <w:sz w:val="14"/>
                <w:szCs w:val="14"/>
              </w:rPr>
              <w:t xml:space="preserve">Solo se l'appalto è riservato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8"/>
            </w:r>
            <w:r w:rsidRPr="003A443E">
              <w:rPr>
                <w:rFonts w:ascii="Arial" w:hAnsi="Arial" w:cs="Arial"/>
                <w:color w:val="000000"/>
                <w:sz w:val="14"/>
                <w:szCs w:val="14"/>
              </w:rPr>
              <w:t>)</w:t>
            </w:r>
            <w:r w:rsidRPr="003A443E">
              <w:rPr>
                <w:rFonts w:ascii="Arial" w:hAnsi="Arial" w:cs="Arial"/>
                <w:b/>
                <w:color w:val="000000"/>
                <w:sz w:val="14"/>
                <w:szCs w:val="14"/>
              </w:rPr>
              <w:t xml:space="preserve">: </w:t>
            </w:r>
            <w:r w:rsidRPr="003A443E">
              <w:rPr>
                <w:rFonts w:ascii="Arial" w:hAnsi="Arial" w:cs="Arial"/>
                <w:color w:val="000000"/>
                <w:sz w:val="14"/>
                <w:szCs w:val="14"/>
              </w:rPr>
              <w:t>l'operatore economico è un laboratorio protetto, un' "impresa sociale" (</w:t>
            </w:r>
            <w:r w:rsidRPr="003A443E">
              <w:rPr>
                <w:rStyle w:val="Rimandonotaapidipagina"/>
                <w:rFonts w:ascii="Arial" w:hAnsi="Arial" w:cs="Arial"/>
                <w:color w:val="000000"/>
                <w:sz w:val="14"/>
                <w:szCs w:val="14"/>
              </w:rPr>
              <w:footnoteReference w:id="9"/>
            </w:r>
            <w:r w:rsidRPr="003A443E">
              <w:rPr>
                <w:rFonts w:ascii="Arial" w:hAnsi="Arial" w:cs="Arial"/>
                <w:color w:val="000000"/>
                <w:sz w:val="14"/>
                <w:szCs w:val="14"/>
              </w:rPr>
              <w:t>) o provvede all'esecuzione del contratto nel contesto di programmi di lavoro protetti (articolo 112 del Codice)?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pPr>
              <w:pStyle w:val="Text1"/>
              <w:spacing w:before="0" w:after="0"/>
              <w:ind w:left="0"/>
              <w:rPr>
                <w:rFonts w:ascii="Arial" w:hAnsi="Arial" w:cs="Arial"/>
                <w:color w:val="000000"/>
                <w:sz w:val="14"/>
                <w:szCs w:val="14"/>
              </w:rPr>
            </w:pPr>
            <w:r w:rsidRPr="003A443E">
              <w:rPr>
                <w:rFonts w:ascii="Arial" w:hAnsi="Arial" w:cs="Arial"/>
                <w:b/>
                <w:color w:val="000000"/>
                <w:sz w:val="14"/>
                <w:szCs w:val="14"/>
              </w:rPr>
              <w:t>In caso affermativo,</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qual è la percentuale corrispondente di lavoratori con disabilità o svantaggiati?</w:t>
            </w:r>
          </w:p>
          <w:p w:rsidR="00A23B3E" w:rsidRPr="003A443E" w:rsidRDefault="00A23B3E" w:rsidP="00A30CBB">
            <w:pPr>
              <w:pStyle w:val="Text1"/>
              <w:ind w:left="0"/>
              <w:jc w:val="both"/>
              <w:rPr>
                <w:rFonts w:ascii="Arial" w:hAnsi="Arial" w:cs="Arial"/>
                <w:color w:val="000000"/>
                <w:sz w:val="14"/>
                <w:szCs w:val="14"/>
              </w:rPr>
            </w:pPr>
            <w:r w:rsidRPr="003A443E">
              <w:rPr>
                <w:rFonts w:ascii="Arial" w:hAnsi="Arial" w:cs="Arial"/>
                <w:color w:val="000000"/>
                <w:sz w:val="14"/>
                <w:szCs w:val="14"/>
              </w:rPr>
              <w:t>Se richiesto, specificare a quale o quali categorie di lavoratori con disabilità o svantaggiati apparte</w:t>
            </w:r>
            <w:r w:rsidR="00FB3543" w:rsidRPr="003A443E">
              <w:rPr>
                <w:rFonts w:ascii="Arial" w:hAnsi="Arial" w:cs="Arial"/>
                <w:color w:val="000000"/>
                <w:sz w:val="14"/>
                <w:szCs w:val="14"/>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rPr>
                <w:rFonts w:ascii="Arial" w:hAnsi="Arial" w:cs="Arial"/>
                <w:sz w:val="14"/>
                <w:szCs w:val="14"/>
              </w:rPr>
            </w:pPr>
            <w:r>
              <w:rPr>
                <w:rFonts w:ascii="Arial" w:hAnsi="Arial" w:cs="Arial"/>
                <w:sz w:val="14"/>
                <w:szCs w:val="14"/>
              </w:rPr>
              <w:t>[ ] Sì [ ] No</w:t>
            </w:r>
            <w:r>
              <w:rPr>
                <w:rFonts w:ascii="Arial" w:hAnsi="Arial" w:cs="Arial"/>
                <w:sz w:val="14"/>
                <w:szCs w:val="14"/>
              </w:rPr>
              <w:br/>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hAnsi="Arial" w:cs="Arial"/>
                <w:b/>
                <w:color w:val="000000"/>
                <w:sz w:val="14"/>
                <w:szCs w:val="14"/>
              </w:rPr>
            </w:pPr>
            <w:r w:rsidRPr="003A443E">
              <w:rPr>
                <w:rFonts w:ascii="Arial" w:hAnsi="Arial" w:cs="Arial"/>
                <w:color w:val="000000"/>
                <w:sz w:val="14"/>
                <w:szCs w:val="14"/>
              </w:rPr>
              <w:t xml:space="preserve">Se pertinente: l'operatore economico è iscritto in un elenco ufficiale di  </w:t>
            </w:r>
            <w:r w:rsidRPr="003A443E">
              <w:rPr>
                <w:rFonts w:ascii="Arial" w:eastAsia="Times New Roman" w:hAnsi="Arial" w:cs="Arial"/>
                <w:bCs/>
                <w:color w:val="000000"/>
                <w:sz w:val="14"/>
                <w:szCs w:val="14"/>
              </w:rPr>
              <w:t>imprenditori, fornitori, o prestatori di servizi o possiede una certificazione rilasciata da organismi accreditati, ai sensi dell’articolo 90 del Codice</w:t>
            </w:r>
            <w:r w:rsidRPr="003A443E">
              <w:rPr>
                <w:rFonts w:ascii="Arial" w:hAnsi="Arial" w:cs="Arial"/>
                <w:color w:val="000000"/>
                <w:sz w:val="14"/>
                <w:szCs w:val="14"/>
              </w:rPr>
              <w:t xml:space="preserve"> ?</w:t>
            </w:r>
          </w:p>
          <w:p w:rsidR="00A23B3E" w:rsidRPr="003A443E" w:rsidRDefault="00A23B3E">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Rispondere compilando le altre parti di questa sezione, la sezione B e, ove pertinente, la sezione C della presente parte, la parte III, la  parte V se applicabile, e in ogni caso compilare e firmare la parte VI.</w:t>
            </w:r>
          </w:p>
          <w:p w:rsidR="00A23B3E" w:rsidRPr="003A443E" w:rsidRDefault="00A23B3E">
            <w:pPr>
              <w:pStyle w:val="Text1"/>
              <w:spacing w:before="0" w:after="0"/>
              <w:ind w:left="0"/>
              <w:rPr>
                <w:rFonts w:ascii="Arial" w:hAnsi="Arial" w:cs="Arial"/>
                <w:color w:val="000000"/>
                <w:sz w:val="12"/>
                <w:szCs w:val="12"/>
              </w:rPr>
            </w:pPr>
          </w:p>
          <w:p w:rsidR="00A23B3E" w:rsidRPr="003A443E" w:rsidRDefault="00A23B3E">
            <w:pPr>
              <w:pStyle w:val="Text1"/>
              <w:numPr>
                <w:ilvl w:val="0"/>
                <w:numId w:val="11"/>
              </w:numPr>
              <w:spacing w:before="0" w:after="0"/>
              <w:ind w:left="284" w:hanging="284"/>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rsidR="00A23B3E" w:rsidRPr="003A443E" w:rsidRDefault="00A23B3E">
            <w:pPr>
              <w:pStyle w:val="Text1"/>
              <w:spacing w:before="0" w:after="0"/>
              <w:ind w:left="720"/>
              <w:rPr>
                <w:rFonts w:ascii="Arial" w:hAnsi="Arial" w:cs="Arial"/>
                <w:i/>
                <w:color w:val="000000"/>
                <w:sz w:val="14"/>
                <w:szCs w:val="14"/>
              </w:rPr>
            </w:pPr>
          </w:p>
          <w:p w:rsidR="001F35A9" w:rsidRPr="003A443E" w:rsidRDefault="001F35A9">
            <w:pPr>
              <w:pStyle w:val="Text1"/>
              <w:spacing w:before="0" w:after="0"/>
              <w:ind w:left="720"/>
              <w:rPr>
                <w:rFonts w:ascii="Arial" w:hAnsi="Arial" w:cs="Arial"/>
                <w:i/>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Se il certificato di iscrizione o la certificazione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w:t>
            </w:r>
          </w:p>
          <w:p w:rsidR="00A23B3E" w:rsidRPr="003A443E" w:rsidRDefault="00A23B3E">
            <w:pPr>
              <w:pStyle w:val="Text1"/>
              <w:ind w:left="284" w:hanging="284"/>
              <w:rPr>
                <w:rFonts w:ascii="Arial" w:hAnsi="Arial" w:cs="Arial"/>
                <w:b/>
                <w:color w:val="000000"/>
                <w:w w:val="0"/>
                <w:sz w:val="14"/>
                <w:szCs w:val="14"/>
              </w:rPr>
            </w:pPr>
            <w:r w:rsidRPr="003A443E">
              <w:rPr>
                <w:rFonts w:ascii="Arial" w:hAnsi="Arial" w:cs="Arial"/>
                <w:color w:val="000000"/>
                <w:sz w:val="14"/>
                <w:szCs w:val="14"/>
              </w:rPr>
              <w:lastRenderedPageBreak/>
              <w:t>d)    L'iscrizione o la certificazione comprende tutti i criteri di selezione richiesti?</w:t>
            </w:r>
          </w:p>
          <w:p w:rsidR="00A23B3E" w:rsidRPr="003A443E" w:rsidRDefault="00A23B3E">
            <w:pPr>
              <w:pStyle w:val="Text1"/>
              <w:ind w:left="0"/>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rsidR="00A23B3E" w:rsidRPr="003A443E" w:rsidRDefault="00A23B3E">
            <w:pPr>
              <w:pStyle w:val="Text1"/>
              <w:ind w:left="0"/>
              <w:rPr>
                <w:rFonts w:ascii="Arial" w:hAnsi="Arial" w:cs="Arial"/>
                <w:b/>
                <w:i/>
                <w:color w:val="000000"/>
                <w:sz w:val="14"/>
                <w:szCs w:val="14"/>
              </w:rPr>
            </w:pPr>
            <w:r w:rsidRPr="003A443E">
              <w:rPr>
                <w:rFonts w:ascii="Arial" w:hAnsi="Arial" w:cs="Arial"/>
                <w:b/>
                <w:color w:val="000000"/>
                <w:w w:val="0"/>
                <w:sz w:val="14"/>
                <w:szCs w:val="14"/>
              </w:rPr>
              <w:t>Inserire inoltre tutte le informazioni mancanti nella parte IV, sezione A, B, C, o D secondo il caso</w:t>
            </w:r>
            <w:r w:rsidRPr="003A443E">
              <w:rPr>
                <w:rFonts w:ascii="Arial" w:hAnsi="Arial" w:cs="Arial"/>
                <w:color w:val="000000"/>
                <w:sz w:val="14"/>
                <w:szCs w:val="14"/>
              </w:rPr>
              <w:t xml:space="preserve"> </w:t>
            </w:r>
          </w:p>
          <w:p w:rsidR="00A23B3E" w:rsidRPr="003A443E" w:rsidRDefault="00A23B3E">
            <w:pPr>
              <w:pStyle w:val="Text1"/>
              <w:ind w:left="0"/>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rsidR="00A23B3E" w:rsidRPr="003A443E" w:rsidRDefault="00A23B3E" w:rsidP="003E7810">
            <w:pPr>
              <w:pStyle w:val="Text1"/>
              <w:tabs>
                <w:tab w:val="left" w:pos="284"/>
              </w:tabs>
              <w:ind w:left="284" w:hanging="284"/>
              <w:rPr>
                <w:rFonts w:ascii="Arial" w:hAnsi="Arial" w:cs="Arial"/>
                <w:color w:val="000000"/>
                <w:sz w:val="14"/>
                <w:szCs w:val="14"/>
              </w:rPr>
            </w:pPr>
            <w:r w:rsidRPr="003A443E">
              <w:rPr>
                <w:rFonts w:ascii="Arial" w:hAnsi="Arial" w:cs="Arial"/>
                <w:color w:val="000000"/>
                <w:sz w:val="14"/>
                <w:szCs w:val="14"/>
              </w:rPr>
              <w:t xml:space="preserve">e) </w:t>
            </w:r>
            <w:r w:rsidR="001F35A9" w:rsidRPr="003A443E">
              <w:rPr>
                <w:rFonts w:ascii="Arial" w:hAnsi="Arial" w:cs="Arial"/>
                <w:color w:val="000000"/>
                <w:sz w:val="14"/>
                <w:szCs w:val="14"/>
              </w:rPr>
              <w:t xml:space="preserve"> </w:t>
            </w:r>
            <w:r w:rsidRPr="003A443E">
              <w:rPr>
                <w:rFonts w:ascii="Arial" w:hAnsi="Arial" w:cs="Arial"/>
                <w:color w:val="000000"/>
                <w:sz w:val="14"/>
                <w:szCs w:val="14"/>
              </w:rPr>
              <w:t xml:space="preserve">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3A443E">
              <w:rPr>
                <w:rFonts w:ascii="Arial" w:hAnsi="Arial" w:cs="Arial"/>
                <w:color w:val="000000"/>
                <w:sz w:val="14"/>
                <w:szCs w:val="14"/>
              </w:rPr>
              <w:br/>
            </w:r>
          </w:p>
          <w:p w:rsidR="00A23B3E" w:rsidRPr="003A443E" w:rsidRDefault="00A23B3E">
            <w:pPr>
              <w:pStyle w:val="Text1"/>
              <w:ind w:left="0" w:hanging="284"/>
              <w:rPr>
                <w:color w:val="000000"/>
              </w:rPr>
            </w:pPr>
            <w:r w:rsidRPr="003A443E">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1F35A9" w:rsidRDefault="001F35A9">
            <w:pPr>
              <w:pStyle w:val="Text1"/>
              <w:ind w:left="0"/>
              <w:rPr>
                <w:rFonts w:ascii="Arial" w:hAnsi="Arial" w:cs="Arial"/>
                <w:sz w:val="15"/>
                <w:szCs w:val="15"/>
              </w:rPr>
            </w:pPr>
          </w:p>
          <w:p w:rsidR="001F35A9" w:rsidRDefault="001F35A9">
            <w:pPr>
              <w:pStyle w:val="Text1"/>
              <w:ind w:left="0"/>
              <w:rPr>
                <w:rFonts w:ascii="Arial" w:hAnsi="Arial" w:cs="Arial"/>
                <w:sz w:val="15"/>
                <w:szCs w:val="15"/>
              </w:rPr>
            </w:pPr>
          </w:p>
          <w:p w:rsidR="00A23B3E" w:rsidRDefault="00A23B3E">
            <w:pPr>
              <w:pStyle w:val="Text1"/>
              <w:ind w:left="0"/>
              <w:rPr>
                <w:rFonts w:ascii="Arial" w:hAnsi="Arial" w:cs="Arial"/>
                <w:sz w:val="15"/>
                <w:szCs w:val="15"/>
              </w:rPr>
            </w:pPr>
            <w:r>
              <w:rPr>
                <w:rFonts w:ascii="Arial" w:hAnsi="Arial" w:cs="Arial"/>
                <w:sz w:val="15"/>
                <w:szCs w:val="15"/>
              </w:rPr>
              <w:t>[ ] Sì [ ] No [ ] Non applicabile</w:t>
            </w:r>
          </w:p>
          <w:p w:rsidR="00A23B3E" w:rsidRDefault="00A23B3E">
            <w:pPr>
              <w:pStyle w:val="Text1"/>
              <w:ind w:left="0"/>
              <w:rPr>
                <w:rFonts w:ascii="Arial" w:hAnsi="Arial" w:cs="Arial"/>
                <w:sz w:val="15"/>
                <w:szCs w:val="15"/>
              </w:rPr>
            </w:pPr>
          </w:p>
          <w:p w:rsidR="00A23B3E" w:rsidRDefault="00A23B3E">
            <w:pPr>
              <w:pStyle w:val="Text1"/>
              <w:ind w:left="0"/>
              <w:rPr>
                <w:rFonts w:ascii="Arial" w:hAnsi="Arial" w:cs="Arial"/>
                <w:sz w:val="15"/>
                <w:szCs w:val="15"/>
              </w:rPr>
            </w:pPr>
          </w:p>
          <w:p w:rsidR="00A23B3E" w:rsidRDefault="00A23B3E">
            <w:pPr>
              <w:pStyle w:val="Text1"/>
              <w:numPr>
                <w:ilvl w:val="0"/>
                <w:numId w:val="5"/>
              </w:numPr>
              <w:spacing w:before="0" w:after="0"/>
              <w:ind w:left="318" w:hanging="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rsidR="001F35A9" w:rsidRDefault="001F35A9" w:rsidP="001F35A9">
            <w:pPr>
              <w:pStyle w:val="Text1"/>
              <w:spacing w:before="0" w:after="0"/>
              <w:ind w:left="0"/>
              <w:rPr>
                <w:rFonts w:ascii="Arial" w:hAnsi="Arial" w:cs="Arial"/>
                <w:color w:val="000000"/>
                <w:sz w:val="14"/>
                <w:szCs w:val="14"/>
              </w:rPr>
            </w:pPr>
          </w:p>
          <w:p w:rsidR="001F35A9" w:rsidRDefault="001F35A9" w:rsidP="001F35A9">
            <w:pPr>
              <w:pStyle w:val="Text1"/>
              <w:spacing w:before="0" w:after="0"/>
              <w:ind w:left="0"/>
              <w:rPr>
                <w:rFonts w:ascii="Arial" w:hAnsi="Arial" w:cs="Arial"/>
                <w:color w:val="000000"/>
                <w:sz w:val="14"/>
                <w:szCs w:val="14"/>
              </w:rPr>
            </w:pPr>
          </w:p>
          <w:p w:rsidR="00A23B3E" w:rsidRDefault="00A23B3E">
            <w:pPr>
              <w:pStyle w:val="Text1"/>
              <w:spacing w:before="0"/>
              <w:ind w:left="318" w:hanging="318"/>
              <w:rPr>
                <w:rFonts w:ascii="Arial" w:hAnsi="Arial" w:cs="Arial"/>
                <w:color w:val="000000"/>
                <w:sz w:val="14"/>
                <w:szCs w:val="14"/>
              </w:rPr>
            </w:pPr>
            <w:r>
              <w:rPr>
                <w:rFonts w:ascii="Arial" w:hAnsi="Arial" w:cs="Arial"/>
                <w:color w:val="000000"/>
                <w:sz w:val="14"/>
                <w:szCs w:val="14"/>
              </w:rPr>
              <w:t>b)    (indirizzo web, autorità o organismo di emanazione,  riferimento preciso della documentazione):</w:t>
            </w:r>
          </w:p>
          <w:p w:rsidR="00A23B3E" w:rsidRDefault="00A23B3E">
            <w:pPr>
              <w:pStyle w:val="Text1"/>
              <w:spacing w:before="0"/>
              <w:ind w:left="0"/>
              <w:rPr>
                <w:rFonts w:ascii="Arial" w:hAnsi="Arial" w:cs="Arial"/>
                <w:color w:val="000000"/>
                <w:sz w:val="14"/>
                <w:szCs w:val="14"/>
                <w:highlight w:val="yellow"/>
              </w:rPr>
            </w:pPr>
            <w:r>
              <w:rPr>
                <w:rFonts w:ascii="Arial" w:hAnsi="Arial" w:cs="Arial"/>
                <w:color w:val="000000"/>
                <w:sz w:val="14"/>
                <w:szCs w:val="14"/>
              </w:rPr>
              <w:t xml:space="preserve">        [………..…][…………][……….…][……….…]</w:t>
            </w:r>
          </w:p>
          <w:p w:rsidR="001F35A9" w:rsidRDefault="001F35A9">
            <w:pPr>
              <w:pStyle w:val="Text1"/>
              <w:ind w:left="0"/>
              <w:rPr>
                <w:rFonts w:ascii="Arial" w:hAnsi="Arial" w:cs="Arial"/>
                <w:color w:val="000000"/>
                <w:sz w:val="14"/>
                <w:szCs w:val="14"/>
              </w:rPr>
            </w:pPr>
          </w:p>
          <w:p w:rsidR="00A23B3E" w:rsidRDefault="00A23B3E">
            <w:pPr>
              <w:pStyle w:val="Text1"/>
              <w:ind w:left="0"/>
              <w:rPr>
                <w:rFonts w:ascii="Arial" w:hAnsi="Arial" w:cs="Arial"/>
                <w:color w:val="FF0000"/>
                <w:sz w:val="14"/>
                <w:szCs w:val="14"/>
                <w:highlight w:val="yellow"/>
              </w:rPr>
            </w:pPr>
            <w:r>
              <w:rPr>
                <w:rFonts w:ascii="Arial" w:hAnsi="Arial" w:cs="Arial"/>
                <w:color w:val="000000"/>
                <w:sz w:val="14"/>
                <w:szCs w:val="14"/>
              </w:rPr>
              <w:t>c) […………..…]</w:t>
            </w:r>
            <w:r>
              <w:rPr>
                <w:rFonts w:ascii="Arial" w:hAnsi="Arial" w:cs="Arial"/>
                <w:color w:val="000000"/>
                <w:sz w:val="14"/>
                <w:szCs w:val="14"/>
              </w:rPr>
              <w:br/>
            </w:r>
            <w:r>
              <w:rPr>
                <w:rFonts w:ascii="Arial" w:hAnsi="Arial" w:cs="Arial"/>
                <w:color w:val="000000"/>
                <w:sz w:val="14"/>
                <w:szCs w:val="14"/>
              </w:rPr>
              <w:lastRenderedPageBreak/>
              <w:br/>
              <w:t>d) [ ] Sì [ ] No</w:t>
            </w: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sz w:val="14"/>
                <w:szCs w:val="14"/>
              </w:rPr>
            </w:pPr>
          </w:p>
          <w:p w:rsidR="00A23B3E" w:rsidRDefault="00A23B3E">
            <w:pPr>
              <w:pStyle w:val="Text1"/>
              <w:ind w:left="0"/>
              <w:rPr>
                <w:rFonts w:ascii="Arial" w:hAnsi="Arial" w:cs="Arial"/>
                <w:sz w:val="14"/>
                <w:szCs w:val="14"/>
              </w:rPr>
            </w:pPr>
          </w:p>
          <w:p w:rsidR="001F35A9" w:rsidRDefault="001F35A9">
            <w:pPr>
              <w:pStyle w:val="Text1"/>
              <w:ind w:left="0"/>
              <w:rPr>
                <w:rFonts w:ascii="Arial" w:hAnsi="Arial" w:cs="Arial"/>
                <w:sz w:val="14"/>
                <w:szCs w:val="14"/>
              </w:rPr>
            </w:pPr>
          </w:p>
          <w:p w:rsidR="00A23B3E" w:rsidRDefault="00A23B3E">
            <w:pPr>
              <w:pStyle w:val="Text1"/>
              <w:ind w:left="0"/>
              <w:rPr>
                <w:rFonts w:ascii="Arial" w:hAnsi="Arial" w:cs="Arial"/>
                <w:sz w:val="14"/>
                <w:szCs w:val="14"/>
              </w:rPr>
            </w:pPr>
            <w:r>
              <w:rPr>
                <w:rFonts w:ascii="Arial" w:hAnsi="Arial" w:cs="Arial"/>
                <w:sz w:val="14"/>
                <w:szCs w:val="14"/>
              </w:rPr>
              <w:t>e) [ ] Sì [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rsidR="00A23B3E" w:rsidRDefault="00A23B3E" w:rsidP="005309A4">
            <w:pPr>
              <w:pStyle w:val="Text1"/>
              <w:spacing w:before="0"/>
              <w:ind w:left="0"/>
            </w:pPr>
            <w:r>
              <w:rPr>
                <w:rFonts w:ascii="Arial" w:hAnsi="Arial" w:cs="Arial"/>
                <w:sz w:val="14"/>
                <w:szCs w:val="14"/>
              </w:rPr>
              <w:t>[………..…][…………][……….…][……….…]</w:t>
            </w:r>
          </w:p>
        </w:tc>
      </w:tr>
      <w:tr w:rsidR="00A23B3E" w:rsidTr="001F35A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eastAsia="Times New Roman" w:hAnsi="Arial" w:cs="Arial"/>
                <w:bCs/>
                <w:color w:val="000000"/>
                <w:sz w:val="14"/>
                <w:szCs w:val="14"/>
              </w:rPr>
            </w:pPr>
            <w:r w:rsidRPr="003A443E">
              <w:rPr>
                <w:rFonts w:ascii="Arial" w:hAnsi="Arial" w:cs="Arial"/>
                <w:color w:val="000000"/>
                <w:sz w:val="14"/>
                <w:szCs w:val="14"/>
              </w:rPr>
              <w:lastRenderedPageBreak/>
              <w:t xml:space="preserve">Se pertinente: l'operatore economico, </w:t>
            </w:r>
            <w:r w:rsidRPr="003A443E">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rsidR="00A23B3E" w:rsidRPr="003A443E" w:rsidRDefault="00A23B3E">
            <w:pPr>
              <w:pStyle w:val="Text1"/>
              <w:ind w:left="0"/>
              <w:rPr>
                <w:rFonts w:ascii="Arial" w:eastAsia="Times New Roman" w:hAnsi="Arial" w:cs="Arial"/>
                <w:bCs/>
                <w:color w:val="000000"/>
                <w:sz w:val="14"/>
                <w:szCs w:val="14"/>
              </w:rPr>
            </w:pPr>
            <w:r w:rsidRPr="003A443E">
              <w:rPr>
                <w:rFonts w:ascii="Arial" w:eastAsia="Times New Roman" w:hAnsi="Arial" w:cs="Arial"/>
                <w:bCs/>
                <w:color w:val="000000"/>
                <w:sz w:val="14"/>
                <w:szCs w:val="14"/>
              </w:rPr>
              <w:t>ovvero,</w:t>
            </w:r>
          </w:p>
          <w:p w:rsidR="00A23B3E" w:rsidRPr="003A443E" w:rsidRDefault="00A23B3E" w:rsidP="00FB3543">
            <w:pPr>
              <w:pStyle w:val="Text1"/>
              <w:ind w:left="0"/>
              <w:jc w:val="both"/>
              <w:rPr>
                <w:rFonts w:ascii="Arial" w:hAnsi="Arial" w:cs="Arial"/>
                <w:b/>
                <w:color w:val="000000"/>
                <w:sz w:val="14"/>
                <w:szCs w:val="14"/>
              </w:rPr>
            </w:pPr>
            <w:r w:rsidRPr="003A443E">
              <w:rPr>
                <w:rFonts w:ascii="Arial" w:eastAsia="Times New Roman" w:hAnsi="Arial" w:cs="Arial"/>
                <w:bCs/>
                <w:color w:val="000000"/>
                <w:sz w:val="14"/>
                <w:szCs w:val="14"/>
              </w:rPr>
              <w:t>è in possesso di attestazione rilasciata  nell’ambito dei Sistemi di qualificazione di cui all’articolo 134 del Codice, previsti per i settori speciali</w:t>
            </w:r>
          </w:p>
          <w:p w:rsidR="00A23B3E" w:rsidRPr="003A443E" w:rsidRDefault="00A23B3E" w:rsidP="00AA5F93">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00AA5F93"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FB3543">
            <w:pPr>
              <w:pStyle w:val="Text1"/>
              <w:numPr>
                <w:ilvl w:val="0"/>
                <w:numId w:val="13"/>
              </w:numPr>
              <w:spacing w:before="0" w:after="0"/>
              <w:ind w:left="284" w:hanging="284"/>
              <w:jc w:val="both"/>
              <w:rPr>
                <w:rFonts w:ascii="Arial" w:hAnsi="Arial" w:cs="Arial"/>
                <w:i/>
                <w:color w:val="000000"/>
                <w:sz w:val="14"/>
                <w:szCs w:val="14"/>
              </w:rPr>
            </w:pPr>
            <w:r w:rsidRPr="003A443E">
              <w:rPr>
                <w:rFonts w:ascii="Arial" w:hAnsi="Arial" w:cs="Arial"/>
                <w:color w:val="000000"/>
                <w:sz w:val="14"/>
                <w:szCs w:val="14"/>
              </w:rPr>
              <w:t xml:space="preserve">Indicare gli estremi dell’attestazione (denominazione dell’Organismo di attestazione ovvero Sistema di qualificazione, numero e data dell’attestazione) </w:t>
            </w:r>
          </w:p>
          <w:p w:rsidR="00A23B3E" w:rsidRPr="003A443E" w:rsidRDefault="00A23B3E">
            <w:pPr>
              <w:pStyle w:val="Text1"/>
              <w:spacing w:before="0" w:after="0"/>
              <w:ind w:left="720"/>
              <w:rPr>
                <w:rFonts w:ascii="Arial" w:hAnsi="Arial" w:cs="Arial"/>
                <w:i/>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b)    Se l’attestazione di qualificazione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se pertinente, le categorie di qualificazione alla quale si riferisce l’attestazione: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ind w:left="284" w:hanging="284"/>
              <w:jc w:val="both"/>
              <w:rPr>
                <w:rFonts w:ascii="Arial" w:hAnsi="Arial" w:cs="Arial"/>
                <w:strike/>
                <w:color w:val="000000"/>
                <w:sz w:val="14"/>
                <w:szCs w:val="14"/>
              </w:rPr>
            </w:pPr>
            <w:r w:rsidRPr="003A443E">
              <w:rPr>
                <w:rFonts w:ascii="Arial" w:hAnsi="Arial"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numPr>
                <w:ilvl w:val="0"/>
                <w:numId w:val="12"/>
              </w:numPr>
              <w:spacing w:before="0" w:after="0"/>
              <w:ind w:left="318"/>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br/>
            </w:r>
          </w:p>
          <w:p w:rsidR="00A23B3E" w:rsidRPr="003A443E" w:rsidRDefault="00A23B3E" w:rsidP="00F351F0">
            <w:pPr>
              <w:pStyle w:val="Text1"/>
              <w:spacing w:before="0" w:after="0"/>
              <w:ind w:left="0"/>
              <w:rPr>
                <w:rFonts w:ascii="Arial" w:hAnsi="Arial" w:cs="Arial"/>
                <w:color w:val="000000"/>
                <w:sz w:val="14"/>
                <w:szCs w:val="14"/>
              </w:rPr>
            </w:pPr>
          </w:p>
          <w:p w:rsidR="00A23B3E" w:rsidRPr="003A443E" w:rsidRDefault="00A23B3E">
            <w:pPr>
              <w:pStyle w:val="Text1"/>
              <w:spacing w:before="0"/>
              <w:ind w:left="318" w:hanging="318"/>
              <w:rPr>
                <w:rFonts w:ascii="Arial" w:hAnsi="Arial" w:cs="Arial"/>
                <w:color w:val="000000"/>
                <w:sz w:val="14"/>
                <w:szCs w:val="14"/>
              </w:rPr>
            </w:pPr>
            <w:r w:rsidRPr="003A443E">
              <w:rPr>
                <w:rFonts w:ascii="Arial" w:hAnsi="Arial" w:cs="Arial"/>
                <w:color w:val="000000"/>
                <w:sz w:val="14"/>
                <w:szCs w:val="14"/>
              </w:rPr>
              <w:t>b)    (indirizzo web, autorità o organismo di emanazione,  riferimento preciso della documentazione):</w:t>
            </w:r>
          </w:p>
          <w:p w:rsidR="00A23B3E" w:rsidRPr="003A443E" w:rsidRDefault="00A23B3E" w:rsidP="00AA5F93">
            <w:pPr>
              <w:pStyle w:val="Text1"/>
              <w:spacing w:before="0" w:after="0"/>
              <w:ind w:left="0"/>
              <w:rPr>
                <w:rFonts w:ascii="Arial" w:hAnsi="Arial" w:cs="Arial"/>
                <w:color w:val="000000"/>
                <w:sz w:val="14"/>
                <w:szCs w:val="14"/>
              </w:rPr>
            </w:pPr>
            <w:r w:rsidRPr="003A443E">
              <w:rPr>
                <w:rFonts w:ascii="Arial" w:hAnsi="Arial" w:cs="Arial"/>
                <w:color w:val="000000"/>
                <w:sz w:val="14"/>
                <w:szCs w:val="14"/>
              </w:rPr>
              <w:t xml:space="preserve">        [………..…][…………][……….…][……….…]</w:t>
            </w:r>
          </w:p>
          <w:p w:rsidR="00AA5F93" w:rsidRPr="003A443E" w:rsidRDefault="00AA5F93" w:rsidP="00AA5F93">
            <w:pPr>
              <w:pStyle w:val="Text1"/>
              <w:tabs>
                <w:tab w:val="left" w:pos="318"/>
              </w:tabs>
              <w:spacing w:before="0" w:after="0"/>
              <w:ind w:left="0"/>
              <w:rPr>
                <w:rFonts w:ascii="Arial" w:hAnsi="Arial" w:cs="Arial"/>
                <w:color w:val="000000"/>
                <w:sz w:val="14"/>
                <w:szCs w:val="14"/>
              </w:rPr>
            </w:pPr>
          </w:p>
          <w:p w:rsidR="00A23B3E" w:rsidRPr="003A443E" w:rsidRDefault="00A23B3E" w:rsidP="00AA5F93">
            <w:pPr>
              <w:pStyle w:val="Text1"/>
              <w:tabs>
                <w:tab w:val="left" w:pos="318"/>
              </w:tabs>
              <w:spacing w:after="0"/>
              <w:ind w:left="0"/>
              <w:rPr>
                <w:rFonts w:ascii="Arial" w:hAnsi="Arial" w:cs="Arial"/>
                <w:color w:val="000000"/>
                <w:sz w:val="14"/>
                <w:szCs w:val="14"/>
              </w:rPr>
            </w:pPr>
            <w:r w:rsidRPr="003A443E">
              <w:rPr>
                <w:rFonts w:ascii="Arial" w:hAnsi="Arial" w:cs="Arial"/>
                <w:color w:val="000000"/>
                <w:sz w:val="14"/>
                <w:szCs w:val="14"/>
              </w:rPr>
              <w:t>c)     […………..…]</w:t>
            </w:r>
            <w:r w:rsidRPr="003A443E">
              <w:rPr>
                <w:rFonts w:ascii="Arial" w:hAnsi="Arial" w:cs="Arial"/>
                <w:color w:val="000000"/>
                <w:sz w:val="14"/>
                <w:szCs w:val="14"/>
              </w:rPr>
              <w:br/>
            </w:r>
            <w:r w:rsidRPr="003A443E">
              <w:rPr>
                <w:rFonts w:ascii="Arial" w:hAnsi="Arial" w:cs="Arial"/>
                <w:color w:val="000000"/>
                <w:sz w:val="14"/>
                <w:szCs w:val="14"/>
              </w:rPr>
              <w:br/>
            </w:r>
          </w:p>
          <w:p w:rsidR="00A23B3E" w:rsidRPr="003A443E" w:rsidRDefault="00AA5F93" w:rsidP="001F35A9">
            <w:pPr>
              <w:pStyle w:val="Text1"/>
              <w:ind w:left="0"/>
              <w:rPr>
                <w:rFonts w:ascii="Arial" w:hAnsi="Arial" w:cs="Arial"/>
                <w:color w:val="000000"/>
                <w:sz w:val="14"/>
                <w:szCs w:val="14"/>
              </w:rPr>
            </w:pPr>
            <w:r w:rsidRPr="003A443E">
              <w:rPr>
                <w:rFonts w:ascii="Arial" w:hAnsi="Arial" w:cs="Arial"/>
                <w:color w:val="000000"/>
                <w:sz w:val="14"/>
                <w:szCs w:val="14"/>
              </w:rPr>
              <w:t>d) [ ] Sì [ ] No</w:t>
            </w:r>
          </w:p>
        </w:tc>
      </w:tr>
      <w:tr w:rsidR="001F35A9"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rsidR="001F35A9" w:rsidRPr="003A443E"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rPr>
            </w:pPr>
            <w:r w:rsidRPr="003A443E">
              <w:rPr>
                <w:rFonts w:ascii="Arial" w:hAnsi="Arial" w:cs="Arial"/>
                <w:b/>
                <w:color w:val="000000"/>
                <w:w w:val="0"/>
                <w:sz w:val="14"/>
                <w:szCs w:val="14"/>
              </w:rPr>
              <w:t xml:space="preserve">Si evidenzia che </w:t>
            </w:r>
            <w:r w:rsidRPr="003A443E">
              <w:rPr>
                <w:rFonts w:ascii="Arial" w:eastAsia="Times New Roman" w:hAnsi="Arial" w:cs="Arial"/>
                <w:b/>
                <w:bCs/>
                <w:color w:val="000000"/>
                <w:sz w:val="14"/>
                <w:szCs w:val="14"/>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11"/>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 Sì [ ] No</w:t>
            </w:r>
          </w:p>
        </w:tc>
      </w:tr>
      <w:tr w:rsidR="00A23B3E"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rsidR="00A23B3E" w:rsidRDefault="00A23B3E">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rsidR="00A23B3E" w:rsidRPr="003A443E" w:rsidRDefault="00A23B3E" w:rsidP="00FB3543">
            <w:pPr>
              <w:pStyle w:val="Text1"/>
              <w:numPr>
                <w:ilvl w:val="0"/>
                <w:numId w:val="6"/>
              </w:numPr>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d), e), f) e g) e all’art. 46, comma 1,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sidRPr="003A443E">
              <w:rPr>
                <w:rFonts w:ascii="Arial" w:hAnsi="Arial" w:cs="Arial"/>
                <w:color w:val="000000"/>
                <w:sz w:val="14"/>
                <w:szCs w:val="14"/>
              </w:rPr>
              <w:t>) del Codice  (capofila, responsabile di compi</w:t>
            </w:r>
            <w:r w:rsidR="001F35A9" w:rsidRPr="003A443E">
              <w:rPr>
                <w:rFonts w:ascii="Arial" w:hAnsi="Arial" w:cs="Arial"/>
                <w:color w:val="000000"/>
                <w:sz w:val="14"/>
                <w:szCs w:val="14"/>
              </w:rPr>
              <w:t xml:space="preserve">ti </w:t>
            </w:r>
            <w:proofErr w:type="spellStart"/>
            <w:r w:rsidR="001F35A9" w:rsidRPr="003A443E">
              <w:rPr>
                <w:rFonts w:ascii="Arial" w:hAnsi="Arial" w:cs="Arial"/>
                <w:color w:val="000000"/>
                <w:sz w:val="14"/>
                <w:szCs w:val="14"/>
              </w:rPr>
              <w:t>specifici,ecc</w:t>
            </w:r>
            <w:proofErr w:type="spellEnd"/>
            <w:r w:rsidR="001F35A9" w:rsidRPr="003A443E">
              <w:rPr>
                <w:rFonts w:ascii="Arial" w:hAnsi="Arial" w:cs="Arial"/>
                <w:color w:val="000000"/>
                <w:sz w:val="14"/>
                <w:szCs w:val="14"/>
              </w:rPr>
              <w:t>.</w:t>
            </w:r>
            <w:r w:rsidRPr="003A443E">
              <w:rPr>
                <w:rFonts w:ascii="Arial" w:hAnsi="Arial" w:cs="Arial"/>
                <w:color w:val="000000"/>
                <w:sz w:val="14"/>
                <w:szCs w:val="14"/>
              </w:rPr>
              <w:t>):</w:t>
            </w:r>
          </w:p>
          <w:p w:rsidR="00A23B3E" w:rsidRPr="003A443E" w:rsidRDefault="00A23B3E">
            <w:pPr>
              <w:pStyle w:val="Text1"/>
              <w:spacing w:before="0" w:after="0"/>
              <w:ind w:left="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Indicare gli altri operatori economici che compartecipano alla procedura di appalto:</w:t>
            </w:r>
            <w:r w:rsidRPr="003A443E">
              <w:rPr>
                <w:rFonts w:ascii="Arial" w:hAnsi="Arial" w:cs="Arial"/>
                <w:color w:val="000000"/>
                <w:sz w:val="14"/>
                <w:szCs w:val="14"/>
              </w:rPr>
              <w:br/>
            </w:r>
          </w:p>
          <w:p w:rsidR="00A23B3E" w:rsidRPr="003A443E" w:rsidRDefault="00A23B3E">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 xml:space="preserve">d)  Se pertinente, indicare la denominazione degli operatori economici facenti parte di un consorzio di cui all’art. 45, comma 2,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di cui all’articolo 46, comma 1,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a):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b):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c): […………..…]</w:t>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color w:val="000000"/>
              </w:rPr>
            </w:pPr>
            <w:r w:rsidRPr="003A443E">
              <w:rPr>
                <w:rFonts w:ascii="Arial" w:hAnsi="Arial" w:cs="Arial"/>
                <w:color w:val="000000"/>
                <w:sz w:val="15"/>
                <w:szCs w:val="15"/>
              </w:rPr>
              <w:t>d): [……</w:t>
            </w:r>
            <w:r w:rsidR="003E7810">
              <w:rPr>
                <w:rFonts w:ascii="Arial" w:hAnsi="Arial" w:cs="Arial"/>
                <w:color w:val="000000"/>
                <w:sz w:val="15"/>
                <w:szCs w:val="15"/>
              </w:rPr>
              <w:t>.</w:t>
            </w:r>
            <w:r w:rsidRPr="003A443E">
              <w:rPr>
                <w:rFonts w:ascii="Arial" w:hAnsi="Arial" w:cs="Arial"/>
                <w:color w:val="000000"/>
                <w:sz w:val="15"/>
                <w:szCs w:val="15"/>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lastRenderedPageBreak/>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pPr>
            <w:r>
              <w:rPr>
                <w:rFonts w:ascii="Arial" w:hAnsi="Arial" w:cs="Arial"/>
                <w:sz w:val="15"/>
                <w:szCs w:val="15"/>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w:t>
            </w:r>
          </w:p>
        </w:tc>
      </w:tr>
    </w:tbl>
    <w:p w:rsidR="00A23B3E" w:rsidRPr="00AA5F93" w:rsidRDefault="00A23B3E">
      <w:pPr>
        <w:pStyle w:val="SectionTitle"/>
        <w:spacing w:before="0" w:after="0"/>
        <w:jc w:val="both"/>
        <w:rPr>
          <w:rFonts w:ascii="Arial" w:hAnsi="Arial" w:cs="Arial"/>
          <w:b w:val="0"/>
          <w:caps/>
          <w:sz w:val="10"/>
          <w:szCs w:val="10"/>
        </w:rPr>
      </w:pPr>
    </w:p>
    <w:p w:rsidR="00A23B3E" w:rsidRPr="00AA5F93" w:rsidRDefault="00A23B3E">
      <w:pPr>
        <w:pStyle w:val="SectionTitle"/>
        <w:spacing w:before="0" w:after="0"/>
        <w:jc w:val="both"/>
        <w:rPr>
          <w:rFonts w:ascii="Arial" w:hAnsi="Arial" w:cs="Arial"/>
          <w:b w:val="0"/>
          <w:caps/>
          <w:sz w:val="12"/>
          <w:szCs w:val="12"/>
        </w:rPr>
      </w:pPr>
    </w:p>
    <w:p w:rsidR="00A23B3E" w:rsidRDefault="00A23B3E" w:rsidP="00FB3543">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rsidR="00A23B3E" w:rsidRPr="003A443E" w:rsidRDefault="00A23B3E" w:rsidP="00FB3543">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r w:rsidR="001F35A9" w:rsidRPr="003A443E">
        <w:rPr>
          <w:rFonts w:ascii="Arial" w:hAnsi="Arial" w:cs="Arial"/>
          <w:i/>
          <w:color w:val="000000"/>
          <w:sz w:val="15"/>
          <w:szCs w:val="15"/>
        </w:rPr>
        <w:t>.</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r>
              <w:rPr>
                <w:rFonts w:ascii="Arial" w:hAnsi="Arial" w:cs="Arial"/>
                <w:sz w:val="14"/>
                <w:szCs w:val="14"/>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bl>
    <w:p w:rsidR="00A23B3E" w:rsidRPr="003A443E" w:rsidRDefault="00A23B3E" w:rsidP="00FB3543">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953DC"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Risposta:</w:t>
            </w: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iCs/>
                <w:color w:val="000000"/>
                <w:sz w:val="14"/>
                <w:szCs w:val="14"/>
              </w:rPr>
            </w:pPr>
            <w:r w:rsidRPr="003A443E">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rsidR="00A23B3E" w:rsidRPr="003A443E" w:rsidRDefault="00A23B3E">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rsidR="00A23B3E" w:rsidRPr="003A443E" w:rsidRDefault="00A23B3E">
            <w:pPr>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rsidR="00A23B3E" w:rsidRPr="003A443E" w:rsidRDefault="00A23B3E" w:rsidP="00FD32EC">
            <w:pPr>
              <w:rPr>
                <w:color w:val="000000"/>
              </w:rPr>
            </w:pPr>
            <w:r w:rsidRPr="003A443E">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]Sì [ ]No</w:t>
            </w:r>
          </w:p>
          <w:p w:rsidR="00A23B3E" w:rsidRDefault="00A23B3E">
            <w:pPr>
              <w:rPr>
                <w:rFonts w:ascii="Arial" w:hAnsi="Arial" w:cs="Arial"/>
                <w:color w:val="000000"/>
                <w:sz w:val="15"/>
                <w:szCs w:val="15"/>
              </w:rPr>
            </w:pPr>
          </w:p>
          <w:p w:rsidR="00CA04F3" w:rsidRPr="003A443E" w:rsidRDefault="00CA04F3">
            <w:pPr>
              <w:rPr>
                <w:rFonts w:ascii="Arial" w:hAnsi="Arial" w:cs="Arial"/>
                <w:color w:val="000000"/>
                <w:sz w:val="15"/>
                <w:szCs w:val="15"/>
              </w:rPr>
            </w:pPr>
          </w:p>
          <w:p w:rsidR="00A23B3E" w:rsidRPr="003A443E" w:rsidRDefault="00A23B3E" w:rsidP="00CA04F3">
            <w:pPr>
              <w:spacing w:after="240"/>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rsidP="00CA04F3">
            <w:pPr>
              <w:spacing w:after="240"/>
              <w:rPr>
                <w:color w:val="000000"/>
              </w:rPr>
            </w:pPr>
            <w:r w:rsidRPr="003A443E">
              <w:rPr>
                <w:rFonts w:ascii="Arial" w:hAnsi="Arial" w:cs="Arial"/>
                <w:color w:val="000000"/>
                <w:sz w:val="14"/>
                <w:szCs w:val="14"/>
              </w:rPr>
              <w:t>[………….…]</w:t>
            </w:r>
          </w:p>
        </w:tc>
      </w:tr>
    </w:tbl>
    <w:p w:rsidR="00A23B3E" w:rsidRPr="003A44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sidR="00CA04F3">
        <w:rPr>
          <w:rFonts w:ascii="Arial" w:hAnsi="Arial" w:cs="Arial"/>
          <w:b/>
          <w:color w:val="000000"/>
          <w:sz w:val="12"/>
          <w:szCs w:val="12"/>
        </w:rPr>
        <w:t xml:space="preserve">presente parte, dalla parte III, dalla parte IV ove pertinente e dalla parte </w:t>
      </w:r>
      <w:r w:rsidRPr="003A443E">
        <w:rPr>
          <w:rFonts w:ascii="Arial" w:hAnsi="Arial" w:cs="Arial"/>
          <w:b/>
          <w:color w:val="000000"/>
          <w:sz w:val="12"/>
          <w:szCs w:val="12"/>
        </w:rPr>
        <w:t>V</w:t>
      </w:r>
      <w:r w:rsidR="00CA04F3">
        <w:rPr>
          <w:rFonts w:ascii="Arial" w:hAnsi="Arial" w:cs="Arial"/>
          <w:b/>
          <w:color w:val="000000"/>
          <w:sz w:val="12"/>
          <w:szCs w:val="12"/>
        </w:rPr>
        <w:t>I</w:t>
      </w:r>
      <w:r w:rsidRPr="003A443E">
        <w:rPr>
          <w:rFonts w:ascii="Arial" w:hAnsi="Arial" w:cs="Arial"/>
          <w:b/>
          <w:color w:val="000000"/>
          <w:sz w:val="12"/>
          <w:szCs w:val="12"/>
        </w:rPr>
        <w:t>.</w:t>
      </w:r>
    </w:p>
    <w:p w:rsidR="00A23B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rsidR="00D93877" w:rsidRDefault="00D93877" w:rsidP="00F351F0">
      <w:pPr>
        <w:pStyle w:val="ChapterTitle"/>
        <w:spacing w:before="0" w:after="0"/>
        <w:jc w:val="left"/>
        <w:rPr>
          <w:rFonts w:ascii="Arial" w:hAnsi="Arial" w:cs="Arial"/>
          <w:b w:val="0"/>
          <w:caps/>
          <w:sz w:val="14"/>
          <w:szCs w:val="14"/>
        </w:rPr>
      </w:pPr>
    </w:p>
    <w:p w:rsidR="00A23B3E" w:rsidRPr="003A443E" w:rsidRDefault="00A23B3E" w:rsidP="00FB3543">
      <w:pPr>
        <w:pStyle w:val="ChapterTitle"/>
        <w:spacing w:before="0" w:after="0"/>
        <w:rPr>
          <w:rFonts w:ascii="Arial" w:hAnsi="Arial" w:cs="Arial"/>
          <w:color w:val="000000"/>
          <w:sz w:val="15"/>
          <w:szCs w:val="15"/>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subappaltatori sulle cui capacità l'operatore economico non fa</w:t>
      </w:r>
      <w:r w:rsidR="00FB3543" w:rsidRPr="003A443E">
        <w:rPr>
          <w:rFonts w:ascii="Arial" w:hAnsi="Arial" w:cs="Arial"/>
          <w:b w:val="0"/>
          <w:caps/>
          <w:color w:val="000000"/>
          <w:sz w:val="14"/>
          <w:szCs w:val="14"/>
        </w:rPr>
        <w:t xml:space="preserve"> </w:t>
      </w:r>
      <w:r w:rsidRPr="003A443E">
        <w:rPr>
          <w:rFonts w:ascii="Arial" w:hAnsi="Arial" w:cs="Arial"/>
          <w:b w:val="0"/>
          <w:caps/>
          <w:color w:val="000000"/>
          <w:sz w:val="14"/>
          <w:szCs w:val="14"/>
        </w:rPr>
        <w:t xml:space="preserve"> affidamento (</w:t>
      </w:r>
      <w:r w:rsidRPr="003A443E">
        <w:rPr>
          <w:rFonts w:ascii="Arial" w:hAnsi="Arial" w:cs="Arial"/>
          <w:b w:val="0"/>
          <w:smallCaps/>
          <w:color w:val="000000"/>
          <w:sz w:val="14"/>
          <w:szCs w:val="14"/>
        </w:rPr>
        <w:t>Articolo 105 del Codice - Subappalto)</w:t>
      </w:r>
    </w:p>
    <w:p w:rsidR="00A23B3E" w:rsidRPr="00AA5F93"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0953DC" w:rsidRPr="003A443E"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L'operatore economico intende subappaltare parte del contratto a terzi?</w:t>
            </w:r>
            <w:r w:rsidRPr="003A443E">
              <w:rPr>
                <w:rFonts w:ascii="Arial" w:hAnsi="Arial" w:cs="Arial"/>
                <w:b/>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In caso affermativo:</w:t>
            </w:r>
          </w:p>
          <w:p w:rsidR="00A23B3E" w:rsidRPr="003A443E" w:rsidRDefault="00A23B3E" w:rsidP="00FB3543">
            <w:pPr>
              <w:jc w:val="both"/>
              <w:rPr>
                <w:rFonts w:ascii="Arial" w:hAnsi="Arial" w:cs="Arial"/>
                <w:color w:val="000000"/>
                <w:sz w:val="15"/>
                <w:szCs w:val="15"/>
              </w:rPr>
            </w:pPr>
            <w:r w:rsidRPr="003A443E">
              <w:rPr>
                <w:rFonts w:ascii="Arial" w:hAnsi="Arial" w:cs="Arial"/>
                <w:color w:val="000000"/>
                <w:sz w:val="15"/>
                <w:szCs w:val="15"/>
              </w:rPr>
              <w:t xml:space="preserve">Elencare le prestazioni o lavorazioni che si intende subappaltare e la relativa quota (espressa in percentuale) sull’importo contrattuale:  </w:t>
            </w:r>
          </w:p>
          <w:p w:rsidR="00A23B3E" w:rsidRPr="003A443E" w:rsidRDefault="00A23B3E" w:rsidP="00FB3543">
            <w:pPr>
              <w:jc w:val="both"/>
              <w:rPr>
                <w:color w:val="000000"/>
              </w:rPr>
            </w:pPr>
            <w:r w:rsidRPr="003A443E">
              <w:rPr>
                <w:rFonts w:ascii="Arial" w:hAnsi="Arial" w:cs="Arial"/>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 ]Sì [ ]No</w:t>
            </w:r>
            <w:r w:rsidRPr="003A443E">
              <w:rPr>
                <w:rFonts w:ascii="Arial" w:hAnsi="Arial" w:cs="Arial"/>
                <w:color w:val="000000"/>
                <w:sz w:val="15"/>
                <w:szCs w:val="15"/>
              </w:rPr>
              <w:br/>
            </w:r>
          </w:p>
          <w:p w:rsidR="00A23B3E" w:rsidRPr="003A443E" w:rsidRDefault="00A23B3E">
            <w:pPr>
              <w:rPr>
                <w:rFonts w:ascii="Arial" w:hAnsi="Arial" w:cs="Arial"/>
                <w:b/>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    [……………….]</w:t>
            </w:r>
          </w:p>
          <w:p w:rsidR="00BB116C" w:rsidRDefault="00BB116C">
            <w:pPr>
              <w:rPr>
                <w:rFonts w:ascii="Arial" w:hAnsi="Arial" w:cs="Arial"/>
                <w:color w:val="000000"/>
                <w:sz w:val="15"/>
                <w:szCs w:val="15"/>
              </w:rPr>
            </w:pP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sidR="00CA04F3">
        <w:rPr>
          <w:rFonts w:ascii="Arial" w:hAnsi="Arial" w:cs="Arial"/>
          <w:color w:val="000000"/>
          <w:sz w:val="14"/>
          <w:szCs w:val="14"/>
        </w:rPr>
        <w:t xml:space="preserve">III, dalla parte IV ove pertinente </w:t>
      </w:r>
      <w:r w:rsidRPr="003A443E">
        <w:rPr>
          <w:rFonts w:ascii="Arial" w:hAnsi="Arial" w:cs="Arial"/>
          <w:color w:val="000000"/>
          <w:sz w:val="14"/>
          <w:szCs w:val="14"/>
        </w:rPr>
        <w:t>e dalla parte VI</w:t>
      </w:r>
      <w:r w:rsidR="00FD32EC" w:rsidRPr="003A443E">
        <w:rPr>
          <w:rFonts w:ascii="Arial" w:hAnsi="Arial" w:cs="Arial"/>
          <w:color w:val="000000"/>
          <w:sz w:val="14"/>
          <w:szCs w:val="14"/>
        </w:rPr>
        <w:t>.</w:t>
      </w:r>
      <w:r w:rsidRPr="003A443E">
        <w:rPr>
          <w:rFonts w:ascii="Arial" w:hAnsi="Arial" w:cs="Arial"/>
          <w:color w:val="000000"/>
          <w:sz w:val="14"/>
          <w:szCs w:val="14"/>
        </w:rPr>
        <w:t xml:space="preserve"> </w:t>
      </w:r>
    </w:p>
    <w:p w:rsidR="00A23B3E" w:rsidRDefault="00A23B3E">
      <w:pPr>
        <w:spacing w:before="0"/>
        <w:rPr>
          <w:rFonts w:ascii="Arial" w:hAnsi="Arial" w:cs="Arial"/>
          <w:b/>
          <w:sz w:val="15"/>
          <w:szCs w:val="15"/>
        </w:rPr>
      </w:pPr>
    </w:p>
    <w:p w:rsidR="00A23B3E" w:rsidRPr="003A443E" w:rsidRDefault="00A23B3E">
      <w:pPr>
        <w:pStyle w:val="SectionTitle"/>
        <w:pageBreakBefore/>
        <w:rPr>
          <w:rFonts w:ascii="Arial" w:hAnsi="Arial" w:cs="Arial"/>
          <w:b w:val="0"/>
          <w:caps/>
          <w:color w:val="000000"/>
          <w:sz w:val="15"/>
          <w:szCs w:val="15"/>
        </w:rPr>
      </w:pPr>
      <w:r>
        <w:rPr>
          <w:sz w:val="20"/>
          <w:szCs w:val="20"/>
        </w:rPr>
        <w:lastRenderedPageBreak/>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rsidR="00A23B3E" w:rsidRPr="003A443E" w:rsidRDefault="00A23B3E">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Corruzione(</w:t>
      </w:r>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w w:val="0"/>
          <w:sz w:val="14"/>
          <w:szCs w:val="14"/>
          <w:lang w:eastAsia="fr-BE"/>
        </w:rPr>
        <w:t>F</w:t>
      </w:r>
      <w:r w:rsidRPr="003A443E">
        <w:rPr>
          <w:rFonts w:ascii="Arial" w:hAnsi="Arial" w:cs="Arial"/>
          <w:color w:val="000000"/>
          <w:sz w:val="14"/>
          <w:szCs w:val="14"/>
        </w:rPr>
        <w:t>rode(</w:t>
      </w:r>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5"/>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1" w:name="_DV_C1915"/>
      <w:bookmarkEnd w:id="1"/>
      <w:r w:rsidRPr="003A443E">
        <w:rPr>
          <w:rStyle w:val="Rimandonotaapidipagina"/>
          <w:rFonts w:ascii="Arial" w:hAnsi="Arial" w:cs="Arial"/>
          <w:color w:val="000000"/>
          <w:sz w:val="14"/>
          <w:szCs w:val="14"/>
        </w:rPr>
        <w:footnoteReference w:id="16"/>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AE5CFF" w:rsidRPr="003A443E"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Lavoro minorile e altre forme di tratta di esseri umani(</w:t>
      </w:r>
      <w:r w:rsidRPr="003A443E">
        <w:rPr>
          <w:rStyle w:val="Rimandonotaapidipagina"/>
          <w:rFonts w:ascii="Arial" w:hAnsi="Arial" w:cs="Arial"/>
          <w:color w:val="000000"/>
          <w:sz w:val="14"/>
          <w:szCs w:val="14"/>
        </w:rPr>
        <w:footnoteReference w:id="17"/>
      </w:r>
      <w:r w:rsidR="00EB216B" w:rsidRPr="003A443E">
        <w:rPr>
          <w:rFonts w:ascii="Arial" w:hAnsi="Arial" w:cs="Arial"/>
          <w:color w:val="000000"/>
          <w:sz w:val="14"/>
          <w:szCs w:val="14"/>
        </w:rPr>
        <w:t>)</w:t>
      </w:r>
    </w:p>
    <w:p w:rsidR="005C49E6" w:rsidRPr="003A443E"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rsidR="00A23B3E" w:rsidRPr="003A443E"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O</w:t>
      </w:r>
      <w:r w:rsidR="00A23B3E" w:rsidRPr="003A443E">
        <w:rPr>
          <w:rFonts w:ascii="Arial" w:hAnsi="Arial" w:cs="Arial"/>
          <w:color w:val="000000"/>
          <w:sz w:val="14"/>
          <w:szCs w:val="14"/>
        </w:rPr>
        <w:t>gni altro delitto da cui derivi, quale pena accessoria, l'incapacità di contrattare con la pubblica amministrazione</w:t>
      </w:r>
      <w:r w:rsidR="00EB216B" w:rsidRPr="003A443E">
        <w:rPr>
          <w:rFonts w:ascii="Arial" w:hAnsi="Arial" w:cs="Arial"/>
          <w:color w:val="000000"/>
          <w:sz w:val="14"/>
          <w:szCs w:val="14"/>
        </w:rPr>
        <w:t xml:space="preserve"> (lettera </w:t>
      </w:r>
      <w:r w:rsidR="00EB216B" w:rsidRPr="003A443E">
        <w:rPr>
          <w:rFonts w:ascii="Arial" w:hAnsi="Arial" w:cs="Arial"/>
          <w:i/>
          <w:color w:val="000000"/>
          <w:sz w:val="14"/>
          <w:szCs w:val="14"/>
        </w:rPr>
        <w:t>g</w:t>
      </w:r>
      <w:r w:rsidR="00EB216B" w:rsidRPr="003A443E">
        <w:rPr>
          <w:rFonts w:ascii="Arial" w:hAnsi="Arial" w:cs="Arial"/>
          <w:color w:val="000000"/>
          <w:sz w:val="14"/>
          <w:szCs w:val="14"/>
        </w:rPr>
        <w:t>) articolo 80, comma 1, del Codice)</w:t>
      </w:r>
      <w:r w:rsidR="00A23B3E" w:rsidRPr="003A443E">
        <w:rPr>
          <w:rFonts w:ascii="Arial" w:hAnsi="Arial" w:cs="Arial"/>
          <w:color w:val="000000"/>
          <w:sz w:val="14"/>
          <w:szCs w:val="14"/>
        </w:rPr>
        <w:t xml:space="preserv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A23B3E">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rsidP="00FB3543">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w:t>
            </w:r>
            <w:r w:rsidR="00F41D8E">
              <w:rPr>
                <w:rFonts w:ascii="Arial" w:hAnsi="Arial" w:cs="Arial"/>
                <w:color w:val="000000"/>
                <w:sz w:val="14"/>
                <w:szCs w:val="14"/>
              </w:rPr>
              <w:t xml:space="preserve">e  2 </w:t>
            </w:r>
            <w:r w:rsidRPr="00EB45DC">
              <w:rPr>
                <w:rFonts w:ascii="Arial" w:hAnsi="Arial" w:cs="Arial"/>
                <w:color w:val="000000"/>
                <w:sz w:val="14"/>
                <w:szCs w:val="14"/>
              </w:rPr>
              <w:t>,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color w:val="000000"/>
              </w:rPr>
            </w:pPr>
            <w:r w:rsidRPr="00EB45DC">
              <w:rPr>
                <w:rFonts w:ascii="Arial" w:hAnsi="Arial" w:cs="Arial"/>
                <w:b/>
                <w:color w:val="000000"/>
                <w:sz w:val="14"/>
                <w:szCs w:val="14"/>
              </w:rPr>
              <w:t>Risposta:</w:t>
            </w:r>
          </w:p>
        </w:tc>
      </w:tr>
      <w:tr w:rsidR="00A23B3E"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F575CF" w:rsidRPr="00EB45DC" w:rsidRDefault="00F575CF" w:rsidP="00F575CF">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rsidR="00270DA2" w:rsidRPr="00F41D8E" w:rsidRDefault="00F41D8E" w:rsidP="00F41D8E">
            <w:pPr>
              <w:jc w:val="both"/>
              <w:rPr>
                <w:rFonts w:ascii="Arial" w:hAnsi="Arial" w:cs="Arial"/>
                <w:color w:val="000000"/>
                <w:sz w:val="14"/>
                <w:szCs w:val="14"/>
              </w:rPr>
            </w:pPr>
            <w:r>
              <w:rPr>
                <w:rFonts w:ascii="Arial" w:hAnsi="Arial" w:cs="Arial"/>
                <w:bCs/>
                <w:color w:val="000000" w:themeColor="text1"/>
                <w:sz w:val="14"/>
                <w:szCs w:val="14"/>
              </w:rPr>
              <w:t>C</w:t>
            </w:r>
            <w:r w:rsidRPr="00F41D8E">
              <w:rPr>
                <w:rFonts w:ascii="Arial" w:hAnsi="Arial" w:cs="Arial"/>
                <w:bCs/>
                <w:color w:val="000000" w:themeColor="text1"/>
                <w:sz w:val="14"/>
                <w:szCs w:val="14"/>
              </w:rPr>
              <w:t>on riferimento ai soggetti indicati al comma 3,</w:t>
            </w:r>
            <w:r w:rsidRPr="00F41D8E">
              <w:rPr>
                <w:rFonts w:ascii="Arial" w:hAnsi="Arial" w:cs="Arial"/>
                <w:color w:val="000000" w:themeColor="text1"/>
                <w:sz w:val="14"/>
                <w:szCs w:val="14"/>
              </w:rPr>
              <w:t xml:space="preserve"> sussistono cause di decadenza, di sospensione o di divieto previste dall'</w:t>
            </w:r>
            <w:hyperlink r:id="rId9" w:anchor="067" w:history="1">
              <w:r w:rsidRPr="00F41D8E">
                <w:rPr>
                  <w:rStyle w:val="Collegamentoipertestuale"/>
                  <w:rFonts w:ascii="Arial" w:hAnsi="Arial" w:cs="Arial"/>
                  <w:color w:val="000000" w:themeColor="text1"/>
                  <w:sz w:val="14"/>
                  <w:szCs w:val="14"/>
                </w:rPr>
                <w:t>articolo 67 del decreto legislativo 6 settembre 2011, n. 159</w:t>
              </w:r>
            </w:hyperlink>
            <w:r w:rsidRPr="00F41D8E">
              <w:rPr>
                <w:rFonts w:ascii="Arial" w:hAnsi="Arial" w:cs="Arial"/>
                <w:color w:val="000000" w:themeColor="text1"/>
                <w:sz w:val="14"/>
                <w:szCs w:val="14"/>
              </w:rPr>
              <w:t xml:space="preserve"> o di un tentativo di infiltrazione mafiosa di cui all'</w:t>
            </w:r>
            <w:hyperlink r:id="rId10" w:anchor="084" w:history="1">
              <w:r w:rsidRPr="00F41D8E">
                <w:rPr>
                  <w:rStyle w:val="Collegamentoipertestuale"/>
                  <w:rFonts w:ascii="Arial" w:hAnsi="Arial" w:cs="Arial"/>
                  <w:color w:val="000000" w:themeColor="text1"/>
                  <w:sz w:val="14"/>
                  <w:szCs w:val="14"/>
                </w:rPr>
                <w:t>articolo 84, comma 4, del medesimo decreto</w:t>
              </w:r>
            </w:hyperlink>
            <w:r w:rsidRPr="00F41D8E">
              <w:rPr>
                <w:rFonts w:ascii="Arial" w:hAnsi="Arial" w:cs="Arial"/>
                <w:color w:val="000000" w:themeColor="text1"/>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 Sì [ ] No</w:t>
            </w:r>
          </w:p>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Default="00A23B3E">
            <w:pPr>
              <w:spacing w:after="0"/>
              <w:rPr>
                <w:rFonts w:ascii="Arial" w:hAnsi="Arial" w:cs="Arial"/>
                <w:color w:val="000000"/>
                <w:sz w:val="14"/>
                <w:szCs w:val="14"/>
              </w:rPr>
            </w:pPr>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8"/>
            </w:r>
            <w:r w:rsidRPr="00EB45DC">
              <w:rPr>
                <w:rFonts w:ascii="Arial" w:hAnsi="Arial" w:cs="Arial"/>
                <w:color w:val="000000"/>
                <w:sz w:val="14"/>
                <w:szCs w:val="14"/>
              </w:rPr>
              <w:t>)</w:t>
            </w:r>
          </w:p>
          <w:p w:rsidR="00F41D8E" w:rsidRDefault="00F41D8E" w:rsidP="00F41D8E">
            <w:pPr>
              <w:spacing w:after="0"/>
              <w:rPr>
                <w:rFonts w:ascii="Arial" w:hAnsi="Arial" w:cs="Arial"/>
                <w:color w:val="000000"/>
                <w:sz w:val="14"/>
                <w:szCs w:val="14"/>
              </w:rPr>
            </w:pPr>
          </w:p>
          <w:p w:rsidR="00F41D8E" w:rsidRPr="00EB45DC" w:rsidRDefault="00F41D8E" w:rsidP="00F41D8E">
            <w:pPr>
              <w:spacing w:after="0"/>
              <w:rPr>
                <w:rFonts w:ascii="Arial" w:hAnsi="Arial" w:cs="Arial"/>
                <w:color w:val="000000"/>
                <w:sz w:val="14"/>
                <w:szCs w:val="14"/>
              </w:rPr>
            </w:pPr>
            <w:r w:rsidRPr="00EB45DC">
              <w:rPr>
                <w:rFonts w:ascii="Arial" w:hAnsi="Arial" w:cs="Arial"/>
                <w:color w:val="000000"/>
                <w:sz w:val="14"/>
                <w:szCs w:val="14"/>
              </w:rPr>
              <w:t>[ ] Sì [ ] No</w:t>
            </w:r>
          </w:p>
          <w:p w:rsidR="00F41D8E" w:rsidRPr="00EB45DC" w:rsidRDefault="00F41D8E">
            <w:pPr>
              <w:spacing w:after="0"/>
              <w:rPr>
                <w:color w:val="000000"/>
              </w:rPr>
            </w:pP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9"/>
            </w:r>
            <w:r w:rsidRPr="00EB45DC">
              <w:rPr>
                <w:rFonts w:ascii="Arial" w:hAnsi="Arial" w:cs="Arial"/>
                <w:color w:val="000000"/>
                <w:sz w:val="14"/>
                <w:szCs w:val="14"/>
              </w:rPr>
              <w:t>):</w:t>
            </w:r>
            <w:r w:rsidRPr="00EB45DC">
              <w:rPr>
                <w:rFonts w:ascii="Arial" w:hAnsi="Arial" w:cs="Arial"/>
                <w:color w:val="000000"/>
                <w:sz w:val="14"/>
                <w:szCs w:val="14"/>
              </w:rPr>
              <w:br/>
            </w:r>
          </w:p>
          <w:p w:rsidR="00A23B3E" w:rsidRPr="00EB45DC" w:rsidRDefault="00A23B3E" w:rsidP="00FB3543">
            <w:pPr>
              <w:pStyle w:val="Paragrafoelenco1"/>
              <w:numPr>
                <w:ilvl w:val="0"/>
                <w:numId w:val="9"/>
              </w:numPr>
              <w:spacing w:before="0"/>
              <w:ind w:left="284" w:hanging="284"/>
              <w:jc w:val="both"/>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o  della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rsidR="00A23B3E" w:rsidRPr="00EB45DC" w:rsidRDefault="00A23B3E">
            <w:pPr>
              <w:pStyle w:val="Paragrafoelenco1"/>
              <w:spacing w:after="0"/>
              <w:rPr>
                <w:rFonts w:ascii="Arial" w:hAnsi="Arial" w:cs="Arial"/>
                <w:color w:val="000000"/>
                <w:sz w:val="14"/>
                <w:szCs w:val="14"/>
              </w:rPr>
            </w:pPr>
          </w:p>
          <w:p w:rsidR="00A23B3E" w:rsidRPr="00EB45DC" w:rsidRDefault="00A23B3E">
            <w:pPr>
              <w:spacing w:after="0"/>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rsidR="00A23B3E" w:rsidRPr="00EB45DC" w:rsidRDefault="00A23B3E" w:rsidP="009644B4">
            <w:pPr>
              <w:spacing w:after="0"/>
              <w:jc w:val="both"/>
              <w:rPr>
                <w:rFonts w:ascii="Arial" w:hAnsi="Arial" w:cs="Arial"/>
                <w:color w:val="000000"/>
                <w:sz w:val="14"/>
                <w:szCs w:val="14"/>
              </w:rPr>
            </w:pPr>
            <w:r w:rsidRPr="00EB45DC">
              <w:rPr>
                <w:rFonts w:ascii="Arial" w:hAnsi="Arial" w:cs="Arial"/>
                <w:b/>
                <w:color w:val="000000"/>
                <w:sz w:val="14"/>
                <w:szCs w:val="14"/>
              </w:rPr>
              <w:t>c)</w:t>
            </w:r>
            <w:r w:rsidR="00F575CF" w:rsidRPr="00EB45DC">
              <w:rPr>
                <w:rFonts w:ascii="Arial" w:hAnsi="Arial" w:cs="Arial"/>
                <w:b/>
                <w:color w:val="000000"/>
                <w:sz w:val="14"/>
                <w:szCs w:val="14"/>
              </w:rPr>
              <w:t xml:space="preserve"> </w:t>
            </w:r>
            <w:r w:rsidR="00F575CF" w:rsidRPr="00EB45DC">
              <w:rPr>
                <w:rFonts w:ascii="Arial" w:hAnsi="Arial" w:cs="Arial"/>
                <w:color w:val="000000"/>
                <w:kern w:val="14"/>
                <w:sz w:val="14"/>
                <w:szCs w:val="14"/>
              </w:rPr>
              <w:t>se stabilita direttamente nella sentenza di condanna</w:t>
            </w:r>
            <w:r w:rsidR="008F12E6" w:rsidRPr="00EB45DC">
              <w:rPr>
                <w:rFonts w:ascii="Arial" w:hAnsi="Arial" w:cs="Arial"/>
                <w:color w:val="000000"/>
                <w:kern w:val="14"/>
                <w:sz w:val="14"/>
                <w:szCs w:val="14"/>
              </w:rPr>
              <w:t xml:space="preserve"> la durata della pena accessoria, indicare</w:t>
            </w:r>
            <w:r w:rsidR="00F575CF" w:rsidRPr="00EB45DC">
              <w:rPr>
                <w:rFonts w:ascii="Arial" w:hAnsi="Arial" w:cs="Arial"/>
                <w:color w:val="000000"/>
                <w:kern w:val="14"/>
                <w:sz w:val="14"/>
                <w:szCs w:val="14"/>
              </w:rPr>
              <w:t>:</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p>
          <w:p w:rsidR="00FB3543" w:rsidRPr="00EB45DC" w:rsidRDefault="00FB3543">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a) Data:[  ], durata [   ], lettera comma 1, articolo 80 [  ], motivi:[       ]</w:t>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b)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c) durata del periodo d'esclusione [..…], lettera comma 1, articolo 80 [  ], </w:t>
            </w:r>
          </w:p>
        </w:tc>
      </w:tr>
      <w:tr w:rsidR="00A23B3E"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r>
              <w:rPr>
                <w:rFonts w:ascii="Arial" w:hAnsi="Arial" w:cs="Arial"/>
                <w:sz w:val="14"/>
                <w:szCs w:val="14"/>
              </w:rPr>
              <w:lastRenderedPageBreak/>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20"/>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autodisciplina o “Self-</w:t>
            </w:r>
            <w:proofErr w:type="spellStart"/>
            <w:r>
              <w:rPr>
                <w:rStyle w:val="NormalBoldChar"/>
                <w:rFonts w:ascii="Arial" w:eastAsia="Calibri" w:hAnsi="Arial" w:cs="Arial"/>
                <w:sz w:val="14"/>
                <w:szCs w:val="14"/>
              </w:rPr>
              <w:t>Cleaning</w:t>
            </w:r>
            <w:proofErr w:type="spellEnd"/>
            <w:r>
              <w:rPr>
                <w:rStyle w:val="NormalBoldChar"/>
                <w:rFonts w:ascii="Arial" w:eastAsia="Calibri" w:hAnsi="Arial" w:cs="Arial"/>
                <w:sz w:val="14"/>
                <w:szCs w:val="14"/>
              </w:rPr>
              <w:t xml:space="preserve">”, cfr. </w:t>
            </w:r>
            <w:r w:rsidRPr="003A443E">
              <w:rPr>
                <w:rStyle w:val="NormalBoldChar"/>
                <w:rFonts w:ascii="Arial" w:eastAsia="Calibri" w:hAnsi="Arial" w:cs="Arial"/>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p>
          <w:p w:rsidR="00A23B3E" w:rsidRDefault="00A46950">
            <w:pPr>
              <w:spacing w:after="0"/>
              <w:rPr>
                <w:rFonts w:ascii="Arial" w:hAnsi="Arial" w:cs="Arial"/>
                <w:sz w:val="14"/>
                <w:szCs w:val="14"/>
              </w:rPr>
            </w:pPr>
            <w:r>
              <w:rPr>
                <w:rFonts w:ascii="Arial" w:hAnsi="Arial" w:cs="Arial"/>
                <w:sz w:val="14"/>
                <w:szCs w:val="14"/>
              </w:rPr>
              <w:t>[ ] Sì [ ] No</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1)</w:t>
            </w:r>
            <w:r w:rsidRPr="003A443E">
              <w:rPr>
                <w:rFonts w:ascii="Arial" w:hAnsi="Arial" w:cs="Arial"/>
                <w:color w:val="000000"/>
                <w:sz w:val="14"/>
                <w:szCs w:val="14"/>
              </w:rPr>
              <w:tab/>
              <w:t>la sentenza di condanna definitiva ha riconosciuto l’attenuante della collaborazione come definita dalle singole fattispecie di reato?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3)</w:t>
            </w:r>
            <w:r w:rsidRPr="003A443E">
              <w:rPr>
                <w:rFonts w:ascii="Arial" w:hAnsi="Arial" w:cs="Arial"/>
                <w:color w:val="000000"/>
                <w:sz w:val="14"/>
                <w:szCs w:val="14"/>
              </w:rPr>
              <w:tab/>
              <w:t>in caso di risposta affermativa per le ipotesi 1) e/o 2), i soggetti di cui all’art. 80, comma 3, del Codice: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rsidR="00270DA2" w:rsidRPr="003A443E" w:rsidRDefault="00270DA2" w:rsidP="005309A4">
            <w:pPr>
              <w:tabs>
                <w:tab w:val="left" w:pos="304"/>
              </w:tabs>
              <w:spacing w:after="0"/>
              <w:jc w:val="both"/>
              <w:rPr>
                <w:rFonts w:ascii="Arial" w:hAnsi="Arial" w:cs="Arial"/>
                <w:color w:val="000000"/>
                <w:sz w:val="14"/>
                <w:szCs w:val="14"/>
              </w:rPr>
            </w:pP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per le ipotesi 1) e 2 l’operatore economico ha adottato misure di carattere tecnico o organizzativo e relativi al personale idonei a prevenire ulteriori illeciti o reati ?</w:t>
            </w: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F62F53">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se le sentenze di condanne  sono state emesse nei confronti dei soggetti ces</w:t>
            </w:r>
            <w:r w:rsidR="00AA5F93" w:rsidRPr="003A443E">
              <w:rPr>
                <w:rFonts w:ascii="Arial" w:hAnsi="Arial" w:cs="Arial"/>
                <w:bCs/>
                <w:color w:val="000000"/>
                <w:sz w:val="14"/>
                <w:szCs w:val="14"/>
              </w:rPr>
              <w:t>sati di cui all’art. 80 comma 3</w:t>
            </w:r>
            <w:r w:rsidRPr="003A443E">
              <w:rPr>
                <w:rFonts w:ascii="Arial" w:hAnsi="Arial" w:cs="Arial"/>
                <w:bCs/>
                <w:color w:val="000000"/>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p>
          <w:p w:rsidR="00A23B3E" w:rsidRPr="003A443E" w:rsidRDefault="00CD3E4F">
            <w:pPr>
              <w:spacing w:after="0"/>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 Sì [ ] No</w:t>
            </w:r>
          </w:p>
          <w:p w:rsidR="00A46950" w:rsidRPr="003A443E" w:rsidRDefault="00A46950" w:rsidP="00CD3E4F">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p>
          <w:p w:rsidR="00CD3E4F" w:rsidRDefault="00CD3E4F">
            <w:pPr>
              <w:spacing w:after="0"/>
              <w:rPr>
                <w:rFonts w:ascii="Arial" w:hAnsi="Arial" w:cs="Arial"/>
                <w:color w:val="000000"/>
                <w:sz w:val="4"/>
                <w:szCs w:val="4"/>
              </w:rPr>
            </w:pPr>
          </w:p>
          <w:p w:rsidR="00CD3E4F" w:rsidRPr="00CD3E4F" w:rsidRDefault="00CD3E4F">
            <w:pPr>
              <w:spacing w:after="0"/>
              <w:rPr>
                <w:rFonts w:ascii="Arial" w:hAnsi="Arial" w:cs="Arial"/>
                <w:color w:val="000000"/>
                <w:sz w:val="4"/>
                <w:szCs w:val="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270DA2" w:rsidRPr="003A443E" w:rsidRDefault="00270DA2">
            <w:pPr>
              <w:spacing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spacing w:after="0"/>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xml:space="preserve">[……..…][…….…][……..…][……..…]  </w:t>
            </w:r>
          </w:p>
          <w:p w:rsidR="00270DA2" w:rsidRPr="003A443E" w:rsidRDefault="00270DA2">
            <w:pPr>
              <w:spacing w:after="0"/>
              <w:rPr>
                <w:rFonts w:ascii="Arial" w:hAnsi="Arial" w:cs="Arial"/>
                <w:color w:val="000000"/>
                <w:sz w:val="14"/>
                <w:szCs w:val="14"/>
              </w:rPr>
            </w:pPr>
          </w:p>
          <w:p w:rsidR="00270DA2" w:rsidRPr="003A443E" w:rsidRDefault="00270DA2">
            <w:pPr>
              <w:spacing w:after="0"/>
              <w:rPr>
                <w:rFonts w:ascii="Arial" w:hAnsi="Arial" w:cs="Arial"/>
                <w:color w:val="000000"/>
                <w:sz w:val="14"/>
                <w:szCs w:val="14"/>
              </w:rPr>
            </w:pPr>
            <w:r w:rsidRPr="003A443E">
              <w:rPr>
                <w:rFonts w:ascii="Arial" w:hAnsi="Arial" w:cs="Arial"/>
                <w:color w:val="000000"/>
                <w:sz w:val="14"/>
                <w:szCs w:val="14"/>
              </w:rPr>
              <w:t>[……..…]</w:t>
            </w:r>
          </w:p>
        </w:tc>
      </w:tr>
    </w:tbl>
    <w:p w:rsidR="003E60D1" w:rsidRDefault="003E60D1" w:rsidP="00A46950">
      <w:pPr>
        <w:jc w:val="center"/>
        <w:rPr>
          <w:rFonts w:ascii="Arial" w:hAnsi="Arial" w:cs="Arial"/>
          <w:w w:val="0"/>
          <w:sz w:val="14"/>
          <w:szCs w:val="14"/>
        </w:rPr>
      </w:pPr>
    </w:p>
    <w:p w:rsidR="00A23B3E" w:rsidRPr="00A46950" w:rsidRDefault="00A23B3E" w:rsidP="00A46950">
      <w:pPr>
        <w:jc w:val="center"/>
      </w:pPr>
      <w:r w:rsidRPr="00A4695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A23B3E"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 ] Sì [ ] No</w:t>
            </w:r>
          </w:p>
        </w:tc>
      </w:tr>
      <w:tr w:rsidR="00A23B3E">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rsidR="00A23B3E" w:rsidRPr="003A443E" w:rsidRDefault="00A23B3E">
            <w:pPr>
              <w:ind w:left="284" w:hanging="284"/>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rsidR="00BF74E1" w:rsidRPr="003A443E" w:rsidRDefault="00A23B3E">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rsidR="00A23B3E"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rsidR="00A23B3E" w:rsidRPr="003A443E" w:rsidRDefault="00A23B3E" w:rsidP="00BF74E1">
            <w:pPr>
              <w:ind w:left="284" w:hanging="284"/>
              <w:jc w:val="both"/>
              <w:rPr>
                <w:color w:val="000000"/>
              </w:rPr>
            </w:pPr>
            <w:r w:rsidRPr="003A443E">
              <w:rPr>
                <w:rFonts w:ascii="Arial" w:hAnsi="Arial" w:cs="Arial"/>
                <w:color w:val="000000"/>
                <w:w w:val="0"/>
                <w:sz w:val="15"/>
                <w:szCs w:val="15"/>
              </w:rPr>
              <w:t xml:space="preserve">d)   L'operatore economico ha ottemperato od ottempererà ai suoi </w:t>
            </w:r>
            <w:r w:rsidRPr="003A443E">
              <w:rPr>
                <w:rFonts w:ascii="Arial" w:hAnsi="Arial" w:cs="Arial"/>
                <w:color w:val="000000"/>
                <w:w w:val="0"/>
                <w:sz w:val="15"/>
                <w:szCs w:val="15"/>
              </w:rPr>
              <w:lastRenderedPageBreak/>
              <w:t>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iret1"/>
              <w:rPr>
                <w:color w:val="000000"/>
              </w:rPr>
            </w:pPr>
            <w:r w:rsidRPr="003A443E">
              <w:rPr>
                <w:rFonts w:ascii="Arial" w:hAnsi="Arial" w:cs="Arial"/>
                <w:b/>
                <w:color w:val="000000"/>
                <w:sz w:val="15"/>
                <w:szCs w:val="15"/>
              </w:rPr>
              <w:lastRenderedPageBreak/>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Contributi previdenziali</w:t>
            </w:r>
          </w:p>
        </w:tc>
      </w:tr>
      <w:tr w:rsidR="00A23B3E">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lastRenderedPageBreak/>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625142">
            <w:pPr>
              <w:rPr>
                <w:rFonts w:ascii="Arial" w:hAnsi="Arial" w:cs="Arial"/>
                <w:sz w:val="15"/>
                <w:szCs w:val="15"/>
              </w:rPr>
            </w:pPr>
            <w:r>
              <w:rPr>
                <w:rFonts w:ascii="Arial" w:hAnsi="Arial" w:cs="Arial"/>
                <w:sz w:val="15"/>
                <w:szCs w:val="15"/>
              </w:rPr>
              <w:t xml:space="preserve"> </w:t>
            </w:r>
            <w:r w:rsidR="00A23B3E">
              <w:rPr>
                <w:rFonts w:ascii="Arial" w:hAnsi="Arial" w:cs="Arial"/>
                <w:sz w:val="15"/>
                <w:szCs w:val="15"/>
              </w:rPr>
              <w:t>(indirizzo web, autorità o organismo di emanazione, riferimento preciso della documentazione)(</w:t>
            </w:r>
            <w:r w:rsidR="00A23B3E">
              <w:rPr>
                <w:rStyle w:val="Rimandonotaapidipagina"/>
                <w:rFonts w:ascii="Arial" w:hAnsi="Arial" w:cs="Arial"/>
                <w:sz w:val="15"/>
                <w:szCs w:val="15"/>
              </w:rPr>
              <w:footnoteReference w:id="21"/>
            </w:r>
            <w:r w:rsidR="00A23B3E">
              <w:rPr>
                <w:rFonts w:ascii="Arial" w:hAnsi="Arial" w:cs="Arial"/>
                <w:sz w:val="15"/>
                <w:szCs w:val="15"/>
              </w:rPr>
              <w:t xml:space="preserve">): </w:t>
            </w:r>
          </w:p>
          <w:p w:rsidR="00A23B3E" w:rsidRDefault="00A23B3E">
            <w:r>
              <w:rPr>
                <w:rFonts w:ascii="Arial" w:hAnsi="Arial" w:cs="Arial"/>
                <w:sz w:val="15"/>
                <w:szCs w:val="15"/>
              </w:rPr>
              <w:t>[……………][……………][…………..…]</w:t>
            </w:r>
          </w:p>
        </w:tc>
      </w:tr>
    </w:tbl>
    <w:p w:rsidR="00A23B3E" w:rsidRDefault="00A23B3E" w:rsidP="00BF74E1">
      <w:pPr>
        <w:pStyle w:val="SectionTitle"/>
        <w:rPr>
          <w:rFonts w:ascii="Arial" w:hAnsi="Arial" w:cs="Arial"/>
          <w:w w:val="0"/>
          <w:sz w:val="15"/>
          <w:szCs w:val="15"/>
        </w:rPr>
      </w:pPr>
      <w:r>
        <w:rPr>
          <w:rFonts w:ascii="Arial" w:hAnsi="Arial" w:cs="Arial"/>
          <w:b w:val="0"/>
          <w:caps/>
          <w:sz w:val="15"/>
          <w:szCs w:val="15"/>
        </w:rPr>
        <w:t>C: motivi legati a insolvenza, conflitto di interessi o illeciti professionali (</w:t>
      </w:r>
      <w:r>
        <w:rPr>
          <w:rStyle w:val="Rimandonotaapidipagina"/>
          <w:rFonts w:ascii="Arial" w:hAnsi="Arial" w:cs="Arial"/>
          <w:b w:val="0"/>
          <w:caps/>
          <w:sz w:val="15"/>
          <w:szCs w:val="15"/>
        </w:rPr>
        <w:footnoteReference w:id="22"/>
      </w:r>
      <w:r>
        <w:rPr>
          <w:rFonts w:ascii="Arial" w:hAnsi="Arial" w:cs="Arial"/>
          <w:b w:val="0"/>
          <w:caps/>
          <w:sz w:val="15"/>
          <w:szCs w:val="15"/>
        </w:rPr>
        <w:t>)</w:t>
      </w: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3"/>
            </w:r>
            <w:r w:rsidRPr="003A443E">
              <w:rPr>
                <w:rFonts w:ascii="Arial" w:hAnsi="Arial" w:cs="Arial"/>
                <w:color w:val="000000"/>
                <w:sz w:val="15"/>
                <w:szCs w:val="15"/>
              </w:rPr>
              <w:t xml:space="preserve">) di cui all’articolo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a)</w:t>
            </w:r>
            <w:r w:rsidRPr="003A443E">
              <w:rPr>
                <w:rFonts w:ascii="Arial" w:hAnsi="Arial" w:cs="Arial"/>
                <w:color w:val="000000"/>
                <w:sz w:val="15"/>
                <w:szCs w:val="15"/>
              </w:rPr>
              <w:t>, del Codice ?</w:t>
            </w:r>
          </w:p>
          <w:p w:rsidR="00A23B3E" w:rsidRPr="003A443E" w:rsidRDefault="00A23B3E">
            <w:pPr>
              <w:spacing w:before="0" w:after="0"/>
              <w:rPr>
                <w:rFonts w:ascii="Arial" w:hAnsi="Arial" w:cs="Arial"/>
                <w:color w:val="000000"/>
                <w:sz w:val="15"/>
                <w:szCs w:val="15"/>
              </w:rPr>
            </w:pPr>
          </w:p>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o “Self-</w:t>
            </w:r>
            <w:proofErr w:type="spellStart"/>
            <w:r w:rsidRPr="003A443E">
              <w:rPr>
                <w:rFonts w:ascii="Arial" w:hAnsi="Arial" w:cs="Arial"/>
                <w:color w:val="000000"/>
                <w:sz w:val="14"/>
                <w:szCs w:val="14"/>
              </w:rPr>
              <w:t>Cleaning</w:t>
            </w:r>
            <w:proofErr w:type="spellEnd"/>
            <w:r w:rsidRPr="003A443E">
              <w:rPr>
                <w:rFonts w:ascii="Arial" w:hAnsi="Arial" w:cs="Arial"/>
                <w:color w:val="000000"/>
                <w:sz w:val="14"/>
                <w:szCs w:val="14"/>
              </w:rPr>
              <w:t>, cfr. articolo 80, comma 7)?</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5309A4">
            <w:pPr>
              <w:tabs>
                <w:tab w:val="left" w:pos="304"/>
              </w:tabs>
              <w:spacing w:before="0"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 Sì [ ] No</w:t>
            </w:r>
          </w:p>
        </w:tc>
      </w:tr>
      <w:tr w:rsidR="00A23B3E">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rPr>
                <w:rFonts w:ascii="Arial" w:hAnsi="Arial" w:cs="Arial"/>
                <w:color w:val="000000"/>
                <w:sz w:val="15"/>
                <w:szCs w:val="15"/>
              </w:rPr>
            </w:pPr>
            <w:r w:rsidRPr="003A443E">
              <w:rPr>
                <w:rFonts w:ascii="Arial" w:hAnsi="Arial" w:cs="Arial"/>
                <w:color w:val="000000"/>
                <w:sz w:val="14"/>
                <w:szCs w:val="14"/>
              </w:rPr>
              <w:t xml:space="preserv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DE4996" w:rsidRPr="00023AC1" w:rsidRDefault="00A23B3E" w:rsidP="00DE4996">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sidR="00DE4996">
              <w:rPr>
                <w:rFonts w:ascii="Arial" w:hAnsi="Arial" w:cs="Arial"/>
                <w:color w:val="000000"/>
                <w:sz w:val="14"/>
                <w:szCs w:val="14"/>
              </w:rPr>
              <w:t>i una delle seguenti situazioni</w:t>
            </w:r>
            <w:r w:rsidR="00DE4996">
              <w:t xml:space="preserve"> </w:t>
            </w:r>
            <w:r w:rsidR="00DE4996" w:rsidRPr="00023AC1">
              <w:rPr>
                <w:rFonts w:ascii="Arial" w:hAnsi="Arial" w:cs="Arial"/>
                <w:color w:val="000000"/>
                <w:sz w:val="14"/>
                <w:szCs w:val="14"/>
              </w:rPr>
              <w:t xml:space="preserve">di cui all’articolo 80, comma 5, </w:t>
            </w:r>
            <w:proofErr w:type="spellStart"/>
            <w:r w:rsidR="00DE4996" w:rsidRPr="00023AC1">
              <w:rPr>
                <w:rFonts w:ascii="Arial" w:hAnsi="Arial" w:cs="Arial"/>
                <w:color w:val="000000"/>
                <w:sz w:val="14"/>
                <w:szCs w:val="14"/>
              </w:rPr>
              <w:t>lett</w:t>
            </w:r>
            <w:proofErr w:type="spellEnd"/>
            <w:r w:rsidR="00DE4996" w:rsidRPr="00023AC1">
              <w:rPr>
                <w:rFonts w:ascii="Arial" w:hAnsi="Arial" w:cs="Arial"/>
                <w:color w:val="000000"/>
                <w:sz w:val="14"/>
                <w:szCs w:val="14"/>
              </w:rPr>
              <w:t xml:space="preserve">. </w:t>
            </w:r>
            <w:r w:rsidR="00DE4996" w:rsidRPr="00023AC1">
              <w:rPr>
                <w:rFonts w:ascii="Arial" w:hAnsi="Arial" w:cs="Arial"/>
                <w:i/>
                <w:color w:val="000000"/>
                <w:sz w:val="14"/>
                <w:szCs w:val="14"/>
              </w:rPr>
              <w:t>b)</w:t>
            </w:r>
            <w:r w:rsidR="00DE4996" w:rsidRPr="00023AC1">
              <w:rPr>
                <w:rFonts w:ascii="Arial" w:hAnsi="Arial" w:cs="Arial"/>
                <w:color w:val="000000"/>
                <w:sz w:val="14"/>
                <w:szCs w:val="14"/>
              </w:rPr>
              <w:t>, del Codice:</w:t>
            </w:r>
          </w:p>
          <w:p w:rsidR="00A23B3E" w:rsidRPr="003A443E" w:rsidRDefault="00A23B3E" w:rsidP="00DE4996">
            <w:pPr>
              <w:pStyle w:val="NormalLeft"/>
              <w:tabs>
                <w:tab w:val="left" w:pos="162"/>
              </w:tabs>
              <w:spacing w:before="0" w:after="0"/>
              <w:jc w:val="both"/>
              <w:rPr>
                <w:rFonts w:ascii="Arial" w:hAnsi="Arial" w:cs="Arial"/>
                <w:color w:val="000000"/>
                <w:sz w:val="14"/>
                <w:szCs w:val="14"/>
              </w:rPr>
            </w:pPr>
          </w:p>
          <w:p w:rsidR="00A23B3E" w:rsidRPr="003A443E" w:rsidRDefault="00A23B3E" w:rsidP="005309A4">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rsidR="00A23B3E" w:rsidRPr="003A443E" w:rsidRDefault="00A23B3E">
            <w:pPr>
              <w:pStyle w:val="NormalLeft"/>
              <w:spacing w:before="0" w:after="0"/>
              <w:jc w:val="both"/>
              <w:rPr>
                <w:rFonts w:ascii="Arial" w:hAnsi="Arial" w:cs="Arial"/>
                <w:b/>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rsidR="00A23B3E" w:rsidRPr="003A443E" w:rsidRDefault="00A23B3E" w:rsidP="00F351F0">
            <w:pPr>
              <w:pStyle w:val="NormalLeft"/>
              <w:numPr>
                <w:ilvl w:val="0"/>
                <w:numId w:val="14"/>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sidR="00F9449A">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 ?</w:t>
            </w:r>
          </w:p>
          <w:p w:rsidR="00AA2252" w:rsidRDefault="00AA2252" w:rsidP="00F351F0">
            <w:pPr>
              <w:pStyle w:val="NormalLeft"/>
              <w:spacing w:before="0" w:after="0"/>
              <w:ind w:left="162"/>
              <w:jc w:val="both"/>
              <w:rPr>
                <w:b/>
                <w:color w:val="000000"/>
                <w:sz w:val="16"/>
                <w:szCs w:val="16"/>
              </w:rPr>
            </w:pPr>
          </w:p>
          <w:p w:rsidR="00AA2252" w:rsidRDefault="00AA2252" w:rsidP="00F351F0">
            <w:pPr>
              <w:pStyle w:val="NormalLeft"/>
              <w:spacing w:before="0" w:after="0"/>
              <w:ind w:left="162"/>
              <w:jc w:val="both"/>
              <w:rPr>
                <w:b/>
                <w:color w:val="000000"/>
                <w:sz w:val="16"/>
                <w:szCs w:val="16"/>
              </w:rPr>
            </w:pPr>
          </w:p>
          <w:p w:rsidR="00A23B3E" w:rsidRPr="00AA2252" w:rsidRDefault="00AA2252" w:rsidP="00AA2252">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lastRenderedPageBreak/>
              <w:t>la partecipazione alla procedura di affidamento è stata subordinata ai sensi dell’art. 110, comma 5, all’avvalimento di altro operatore economico?</w:t>
            </w:r>
          </w:p>
          <w:p w:rsidR="00AA2252" w:rsidRDefault="00AA2252" w:rsidP="00F351F0">
            <w:pPr>
              <w:pStyle w:val="NormalLeft"/>
              <w:spacing w:before="0" w:after="0"/>
              <w:ind w:left="162"/>
              <w:jc w:val="both"/>
              <w:rPr>
                <w:color w:val="000000"/>
              </w:rPr>
            </w:pPr>
          </w:p>
          <w:p w:rsidR="00A23B3E" w:rsidRPr="003A443E" w:rsidRDefault="00A23B3E" w:rsidP="00F351F0">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rsidR="005E2955" w:rsidRDefault="005E2955" w:rsidP="00F62F53">
            <w:pPr>
              <w:pStyle w:val="NormalLeft"/>
              <w:spacing w:before="0" w:after="0"/>
              <w:ind w:left="162"/>
              <w:jc w:val="both"/>
              <w:rPr>
                <w:rFonts w:ascii="Arial" w:hAnsi="Arial" w:cs="Arial"/>
                <w:color w:val="000000"/>
                <w:sz w:val="14"/>
                <w:szCs w:val="14"/>
              </w:rPr>
            </w:pPr>
          </w:p>
          <w:p w:rsidR="00A23B3E" w:rsidRPr="003A443E" w:rsidRDefault="00A23B3E" w:rsidP="00F62F53">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rsidR="00AA2252" w:rsidRDefault="00F351F0" w:rsidP="00F351F0">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rsidR="00A23B3E" w:rsidRPr="003A443E" w:rsidRDefault="00F351F0" w:rsidP="005E2955">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xml:space="preserve">d) è ammesso a concordato con continuità aziendale </w:t>
            </w:r>
          </w:p>
          <w:p w:rsidR="00A23B3E" w:rsidRPr="003A443E" w:rsidRDefault="00A23B3E">
            <w:pPr>
              <w:pStyle w:val="NormalLeft"/>
              <w:spacing w:before="0" w:after="0"/>
              <w:jc w:val="both"/>
              <w:rPr>
                <w:rFonts w:ascii="Arial" w:hAnsi="Arial" w:cs="Arial"/>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sidR="005E2955">
              <w:rPr>
                <w:rFonts w:ascii="Arial" w:hAnsi="Arial" w:cs="Arial"/>
                <w:b/>
                <w:color w:val="000000"/>
                <w:sz w:val="14"/>
                <w:szCs w:val="14"/>
              </w:rPr>
              <w:t>di risposta af</w:t>
            </w:r>
            <w:r w:rsidRPr="003A443E">
              <w:rPr>
                <w:rFonts w:ascii="Arial" w:hAnsi="Arial" w:cs="Arial"/>
                <w:b/>
                <w:color w:val="000000"/>
                <w:sz w:val="14"/>
                <w:szCs w:val="14"/>
              </w:rPr>
              <w:t>fermativ</w:t>
            </w:r>
            <w:r w:rsidR="005E2955">
              <w:rPr>
                <w:rFonts w:ascii="Arial" w:hAnsi="Arial" w:cs="Arial"/>
                <w:b/>
                <w:color w:val="000000"/>
                <w:sz w:val="14"/>
                <w:szCs w:val="14"/>
              </w:rPr>
              <w:t>a alla lettera d)</w:t>
            </w:r>
            <w:r w:rsidRPr="003A443E">
              <w:rPr>
                <w:rFonts w:ascii="Arial" w:hAnsi="Arial" w:cs="Arial"/>
                <w:b/>
                <w:color w:val="000000"/>
                <w:sz w:val="14"/>
                <w:szCs w:val="14"/>
              </w:rPr>
              <w:t>:</w:t>
            </w:r>
          </w:p>
          <w:p w:rsidR="00A23B3E" w:rsidRPr="003A443E" w:rsidRDefault="005E2955" w:rsidP="005E2955">
            <w:pPr>
              <w:pStyle w:val="NormalLeft"/>
              <w:numPr>
                <w:ilvl w:val="0"/>
                <w:numId w:val="14"/>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t>è</w:t>
            </w:r>
            <w:r w:rsidR="00A23B3E" w:rsidRPr="003A443E">
              <w:rPr>
                <w:rFonts w:ascii="Arial" w:hAnsi="Arial" w:cs="Arial"/>
                <w:color w:val="000000"/>
                <w:sz w:val="14"/>
                <w:szCs w:val="14"/>
              </w:rPr>
              <w:t xml:space="preserve"> stat</w:t>
            </w:r>
            <w:r>
              <w:rPr>
                <w:rFonts w:ascii="Arial" w:hAnsi="Arial" w:cs="Arial"/>
                <w:color w:val="000000"/>
                <w:sz w:val="14"/>
                <w:szCs w:val="14"/>
              </w:rPr>
              <w:t>o</w:t>
            </w:r>
            <w:r w:rsidR="00A23B3E" w:rsidRPr="003A443E">
              <w:rPr>
                <w:rFonts w:ascii="Arial" w:hAnsi="Arial" w:cs="Arial"/>
                <w:color w:val="000000"/>
                <w:sz w:val="14"/>
                <w:szCs w:val="14"/>
              </w:rPr>
              <w:t xml:space="preserve"> autorizzat</w:t>
            </w:r>
            <w:r>
              <w:rPr>
                <w:rFonts w:ascii="Arial" w:hAnsi="Arial" w:cs="Arial"/>
                <w:color w:val="000000"/>
                <w:sz w:val="14"/>
                <w:szCs w:val="14"/>
              </w:rPr>
              <w:t>o</w:t>
            </w:r>
            <w:r w:rsidR="00A23B3E" w:rsidRPr="003A443E">
              <w:rPr>
                <w:rFonts w:ascii="Arial" w:hAnsi="Arial" w:cs="Arial"/>
                <w:color w:val="000000"/>
                <w:sz w:val="14"/>
                <w:szCs w:val="14"/>
              </w:rPr>
              <w:t xml:space="preserve"> dal giudice delegato </w:t>
            </w:r>
            <w:r w:rsidR="00316FAD" w:rsidRPr="003A443E">
              <w:rPr>
                <w:rFonts w:ascii="Arial" w:hAnsi="Arial" w:cs="Arial"/>
                <w:color w:val="000000"/>
                <w:sz w:val="14"/>
                <w:szCs w:val="14"/>
              </w:rPr>
              <w:t xml:space="preserve">ai sensi dell’ </w:t>
            </w:r>
            <w:r w:rsidR="00A23B3E" w:rsidRPr="003A443E">
              <w:rPr>
                <w:rFonts w:ascii="Arial" w:hAnsi="Arial" w:cs="Arial"/>
                <w:color w:val="000000"/>
                <w:sz w:val="14"/>
                <w:szCs w:val="14"/>
              </w:rPr>
              <w:t xml:space="preserve">articolo 110, comma 3, </w:t>
            </w:r>
            <w:proofErr w:type="spellStart"/>
            <w:r w:rsidR="00A23B3E" w:rsidRPr="003A443E">
              <w:rPr>
                <w:rFonts w:ascii="Arial" w:hAnsi="Arial" w:cs="Arial"/>
                <w:color w:val="000000"/>
                <w:sz w:val="14"/>
                <w:szCs w:val="14"/>
              </w:rPr>
              <w:t>lett</w:t>
            </w:r>
            <w:proofErr w:type="spellEnd"/>
            <w:r w:rsidR="00A23B3E" w:rsidRPr="003A443E">
              <w:rPr>
                <w:rFonts w:ascii="Arial" w:hAnsi="Arial" w:cs="Arial"/>
                <w:color w:val="000000"/>
                <w:sz w:val="14"/>
                <w:szCs w:val="14"/>
              </w:rPr>
              <w:t xml:space="preserve">. </w:t>
            </w:r>
            <w:r w:rsidR="00A23B3E" w:rsidRPr="003A443E">
              <w:rPr>
                <w:rFonts w:ascii="Arial" w:hAnsi="Arial" w:cs="Arial"/>
                <w:i/>
                <w:color w:val="000000"/>
                <w:sz w:val="14"/>
                <w:szCs w:val="14"/>
              </w:rPr>
              <w:t>a</w:t>
            </w:r>
            <w:r w:rsidR="00A23B3E" w:rsidRPr="003A443E">
              <w:rPr>
                <w:rFonts w:ascii="Arial" w:hAnsi="Arial" w:cs="Arial"/>
                <w:color w:val="000000"/>
                <w:sz w:val="14"/>
                <w:szCs w:val="14"/>
              </w:rPr>
              <w:t xml:space="preserve">) del Codice?  </w:t>
            </w:r>
          </w:p>
          <w:p w:rsidR="00A23B3E" w:rsidRDefault="00A23B3E">
            <w:pPr>
              <w:pStyle w:val="NormalLeft"/>
              <w:spacing w:before="0" w:after="0"/>
              <w:jc w:val="both"/>
              <w:rPr>
                <w:rFonts w:ascii="Arial" w:hAnsi="Arial" w:cs="Arial"/>
                <w:strike/>
                <w:color w:val="000000"/>
                <w:sz w:val="15"/>
                <w:szCs w:val="15"/>
              </w:rPr>
            </w:pPr>
          </w:p>
          <w:p w:rsidR="005E2955" w:rsidRPr="00AA2252" w:rsidRDefault="005E2955" w:rsidP="005E2955">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5E2955" w:rsidRPr="003A443E" w:rsidRDefault="005E2955">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Default="00A23B3E">
            <w:pPr>
              <w:spacing w:before="0" w:after="0"/>
              <w:rPr>
                <w:rFonts w:ascii="Arial" w:hAnsi="Arial" w:cs="Arial"/>
                <w:color w:val="000000"/>
                <w:sz w:val="14"/>
                <w:szCs w:val="14"/>
              </w:rPr>
            </w:pPr>
          </w:p>
          <w:p w:rsidR="00F9449A" w:rsidRPr="003A443E"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p>
          <w:p w:rsidR="00F9449A"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In caso affermativo indicare gli estremi de</w:t>
            </w:r>
            <w:r w:rsidR="00F9449A">
              <w:rPr>
                <w:rFonts w:ascii="Arial" w:hAnsi="Arial" w:cs="Arial"/>
                <w:color w:val="000000"/>
                <w:sz w:val="14"/>
                <w:szCs w:val="14"/>
              </w:rPr>
              <w:t>i</w:t>
            </w:r>
            <w:r w:rsidRPr="003A443E">
              <w:rPr>
                <w:rFonts w:ascii="Arial" w:hAnsi="Arial" w:cs="Arial"/>
                <w:color w:val="000000"/>
                <w:sz w:val="14"/>
                <w:szCs w:val="14"/>
              </w:rPr>
              <w:t xml:space="preserve"> provvediment</w:t>
            </w:r>
            <w:r w:rsidR="00F9449A">
              <w:rPr>
                <w:rFonts w:ascii="Arial" w:hAnsi="Arial" w:cs="Arial"/>
                <w:color w:val="000000"/>
                <w:sz w:val="14"/>
                <w:szCs w:val="14"/>
              </w:rPr>
              <w:t>i</w:t>
            </w:r>
            <w:r w:rsidRPr="003A443E">
              <w:rPr>
                <w:rFonts w:ascii="Arial" w:hAnsi="Arial" w:cs="Arial"/>
                <w:color w:val="000000"/>
                <w:sz w:val="14"/>
                <w:szCs w:val="14"/>
              </w:rPr>
              <w:t xml:space="preserve"> </w:t>
            </w:r>
          </w:p>
          <w:p w:rsidR="00A23B3E" w:rsidRPr="003A443E" w:rsidRDefault="00A23B3E">
            <w:pPr>
              <w:spacing w:before="0" w:after="0"/>
              <w:rPr>
                <w:rFonts w:ascii="Arial" w:hAnsi="Arial" w:cs="Arial"/>
                <w:color w:val="000000"/>
              </w:rPr>
            </w:pPr>
            <w:r w:rsidRPr="003A443E">
              <w:rPr>
                <w:rFonts w:ascii="Arial" w:hAnsi="Arial" w:cs="Arial"/>
                <w:color w:val="000000"/>
                <w:sz w:val="14"/>
                <w:szCs w:val="14"/>
              </w:rPr>
              <w:t>[………..…]</w:t>
            </w:r>
            <w:r w:rsidR="00F9449A">
              <w:rPr>
                <w:rFonts w:ascii="Arial" w:hAnsi="Arial" w:cs="Arial"/>
                <w:color w:val="000000"/>
                <w:sz w:val="14"/>
                <w:szCs w:val="14"/>
              </w:rPr>
              <w:t xml:space="preserve">  </w:t>
            </w:r>
            <w:r w:rsidR="00F9449A" w:rsidRPr="003A443E">
              <w:rPr>
                <w:rFonts w:ascii="Arial" w:hAnsi="Arial" w:cs="Arial"/>
                <w:color w:val="000000"/>
                <w:sz w:val="14"/>
                <w:szCs w:val="14"/>
              </w:rPr>
              <w:t>[………..…]</w:t>
            </w:r>
          </w:p>
          <w:p w:rsidR="00A23B3E" w:rsidRDefault="00A23B3E">
            <w:pPr>
              <w:spacing w:before="0" w:after="0"/>
              <w:rPr>
                <w:rFonts w:ascii="Arial" w:hAnsi="Arial" w:cs="Arial"/>
                <w:color w:val="000000"/>
              </w:rPr>
            </w:pPr>
          </w:p>
          <w:p w:rsidR="00AA2252" w:rsidRDefault="00AA2252">
            <w:pPr>
              <w:spacing w:before="0" w:after="0"/>
              <w:rPr>
                <w:rFonts w:ascii="Arial" w:hAnsi="Arial" w:cs="Arial"/>
                <w:color w:val="000000"/>
                <w:sz w:val="14"/>
                <w:szCs w:val="14"/>
              </w:rPr>
            </w:pP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lastRenderedPageBreak/>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A2252" w:rsidRPr="003A443E" w:rsidRDefault="005E2955" w:rsidP="005E2955">
            <w:pPr>
              <w:spacing w:before="0" w:after="0"/>
              <w:rPr>
                <w:rFonts w:ascii="Arial" w:hAnsi="Arial" w:cs="Arial"/>
                <w:color w:val="000000"/>
              </w:rPr>
            </w:pPr>
            <w:r w:rsidRPr="003A443E">
              <w:rPr>
                <w:rFonts w:ascii="Arial" w:hAnsi="Arial" w:cs="Arial"/>
                <w:color w:val="000000"/>
                <w:sz w:val="14"/>
                <w:szCs w:val="14"/>
              </w:rPr>
              <w:t>[………..…]</w:t>
            </w:r>
          </w:p>
          <w:p w:rsidR="00AA2252" w:rsidRDefault="00AA2252" w:rsidP="006B4D39">
            <w:pPr>
              <w:spacing w:before="0" w:after="0"/>
              <w:rPr>
                <w:rFonts w:ascii="Arial" w:hAnsi="Arial" w:cs="Arial"/>
                <w:color w:val="000000"/>
                <w:sz w:val="14"/>
                <w:szCs w:val="14"/>
              </w:rPr>
            </w:pPr>
          </w:p>
          <w:p w:rsidR="00AA2252" w:rsidRDefault="00AA2252" w:rsidP="006B4D39">
            <w:pPr>
              <w:spacing w:before="0" w:after="0"/>
              <w:rPr>
                <w:rFonts w:ascii="Arial" w:hAnsi="Arial" w:cs="Arial"/>
                <w:color w:val="000000"/>
                <w:sz w:val="14"/>
                <w:szCs w:val="14"/>
              </w:rPr>
            </w:pPr>
          </w:p>
          <w:p w:rsidR="006B4D39"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A2252" w:rsidRDefault="00AA2252" w:rsidP="006B4D39">
            <w:pPr>
              <w:spacing w:before="0" w:after="0"/>
              <w:rPr>
                <w:rFonts w:ascii="Arial" w:hAnsi="Arial" w:cs="Arial"/>
                <w:color w:val="000000"/>
                <w:sz w:val="14"/>
                <w:szCs w:val="14"/>
              </w:rPr>
            </w:pPr>
          </w:p>
          <w:p w:rsidR="00A23B3E"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pPr>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rsidP="005E2955">
            <w:pPr>
              <w:spacing w:before="0" w:after="0"/>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23B3E" w:rsidRPr="005E2955" w:rsidRDefault="005E2955" w:rsidP="005E2955">
            <w:pPr>
              <w:spacing w:before="0" w:after="0"/>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p>
        </w:tc>
      </w:tr>
      <w:tr w:rsidR="00A23B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lastRenderedPageBreak/>
              <w:t xml:space="preserve">L'operatore economico si è reso colpevole di </w:t>
            </w:r>
            <w:r w:rsidRPr="003A443E">
              <w:rPr>
                <w:rFonts w:ascii="Arial" w:hAnsi="Arial" w:cs="Arial"/>
                <w:b/>
                <w:color w:val="000000"/>
                <w:sz w:val="15"/>
                <w:szCs w:val="15"/>
              </w:rPr>
              <w:t>gravi illeciti professionali</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4"/>
            </w:r>
            <w:r w:rsidRPr="003A443E">
              <w:rPr>
                <w:rFonts w:ascii="Arial" w:hAnsi="Arial" w:cs="Arial"/>
                <w:color w:val="000000"/>
                <w:sz w:val="15"/>
                <w:szCs w:val="15"/>
              </w:rPr>
              <w:t xml:space="preserve">) di cui all’art.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r w:rsidRPr="003A443E">
              <w:rPr>
                <w:rFonts w:ascii="Arial" w:hAnsi="Arial" w:cs="Arial"/>
                <w:color w:val="000000"/>
                <w:sz w:val="15"/>
                <w:szCs w:val="15"/>
              </w:rPr>
              <w:b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p>
        </w:tc>
      </w:tr>
      <w:tr w:rsidR="00934658" w:rsidRPr="003A44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rsidP="00F351F0">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rsidR="00A23B3E" w:rsidRPr="003A443E" w:rsidRDefault="00A23B3E" w:rsidP="00F351F0">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r w:rsidR="00625142" w:rsidRPr="003A443E">
              <w:rPr>
                <w:rFonts w:ascii="Arial" w:hAnsi="Arial" w:cs="Arial"/>
                <w:color w:val="000000"/>
                <w:sz w:val="14"/>
                <w:szCs w:val="14"/>
              </w:rPr>
              <w:t>:</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 xml:space="preserve">si </w:t>
            </w:r>
            <w:r w:rsidR="00625142" w:rsidRPr="003A443E">
              <w:rPr>
                <w:rFonts w:ascii="Arial" w:hAnsi="Arial" w:cs="Arial"/>
                <w:color w:val="000000"/>
                <w:sz w:val="14"/>
                <w:szCs w:val="14"/>
              </w:rPr>
              <w:t xml:space="preserve"> </w:t>
            </w:r>
            <w:r w:rsidRPr="003A443E">
              <w:rPr>
                <w:rFonts w:ascii="Arial" w:hAnsi="Arial" w:cs="Arial"/>
                <w:color w:val="000000"/>
                <w:sz w:val="14"/>
                <w:szCs w:val="14"/>
              </w:rPr>
              <w:t>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BB639E">
            <w:pPr>
              <w:tabs>
                <w:tab w:val="left" w:pos="162"/>
              </w:tabs>
              <w:spacing w:before="0"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rPr>
                <w:rFonts w:ascii="Arial" w:hAnsi="Arial" w:cs="Arial"/>
                <w:b/>
                <w:color w:val="000000"/>
                <w:sz w:val="15"/>
                <w:szCs w:val="15"/>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BB639E" w:rsidRPr="00BB639E" w:rsidRDefault="00BB639E">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rsidP="00F351F0">
            <w:pPr>
              <w:rPr>
                <w:rFonts w:ascii="Arial" w:hAnsi="Arial" w:cs="Arial"/>
                <w:strike/>
                <w:color w:val="000000"/>
                <w:sz w:val="14"/>
                <w:szCs w:val="14"/>
              </w:rPr>
            </w:pPr>
            <w:r w:rsidRPr="003A443E">
              <w:rPr>
                <w:rFonts w:ascii="Arial" w:hAnsi="Arial" w:cs="Arial"/>
                <w:color w:val="000000"/>
                <w:sz w:val="14"/>
                <w:szCs w:val="14"/>
              </w:rPr>
              <w:t xml:space="preserve">[……..…][…….…][……..…][……..…]  </w:t>
            </w:r>
          </w:p>
        </w:tc>
      </w:tr>
      <w:tr w:rsidR="00A23B3E">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conflitto di interessi(</w:t>
            </w:r>
            <w:r w:rsidRPr="000953DC">
              <w:rPr>
                <w:rStyle w:val="Rimandonotaapidipagina"/>
                <w:rFonts w:ascii="Arial" w:hAnsi="Arial" w:cs="Arial"/>
                <w:b/>
                <w:sz w:val="15"/>
                <w:szCs w:val="15"/>
              </w:rPr>
              <w:footnoteReference w:id="25"/>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rsidR="00A23B3E" w:rsidRPr="000953DC" w:rsidRDefault="00A23B3E">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8E3A62">
            <w:pPr>
              <w:rPr>
                <w:rFonts w:ascii="Arial" w:hAnsi="Arial" w:cs="Arial"/>
                <w:sz w:val="15"/>
                <w:szCs w:val="15"/>
              </w:rPr>
            </w:pPr>
            <w:r w:rsidRPr="000953DC">
              <w:rPr>
                <w:rFonts w:ascii="Arial" w:hAnsi="Arial" w:cs="Arial"/>
                <w:sz w:val="15"/>
                <w:szCs w:val="15"/>
              </w:rPr>
              <w:t>[…</w:t>
            </w:r>
            <w:r w:rsidR="00B32C28">
              <w:rPr>
                <w:rFonts w:ascii="Arial" w:hAnsi="Arial" w:cs="Arial"/>
                <w:sz w:val="15"/>
                <w:szCs w:val="15"/>
              </w:rPr>
              <w:t>……….</w:t>
            </w:r>
            <w:r w:rsidRPr="000953DC">
              <w:rPr>
                <w:rFonts w:ascii="Arial" w:hAnsi="Arial" w:cs="Arial"/>
                <w:sz w:val="15"/>
                <w:szCs w:val="15"/>
              </w:rPr>
              <w:t>]</w:t>
            </w:r>
          </w:p>
        </w:tc>
      </w:tr>
      <w:tr w:rsidR="00A23B3E">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E3A62" w:rsidRPr="003A443E" w:rsidRDefault="00A23B3E" w:rsidP="008E3A62">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rsidR="00A23B3E" w:rsidRPr="000953DC" w:rsidRDefault="00A23B3E" w:rsidP="008E3A62">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color w:val="FF0000"/>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A23B3E">
            <w:pPr>
              <w:rPr>
                <w:rFonts w:ascii="Arial" w:hAnsi="Arial" w:cs="Arial"/>
                <w:color w:val="FF0000"/>
                <w:sz w:val="15"/>
                <w:szCs w:val="15"/>
              </w:rPr>
            </w:pPr>
          </w:p>
          <w:p w:rsidR="00A23B3E" w:rsidRPr="000953DC" w:rsidRDefault="00A23B3E">
            <w:r w:rsidRPr="000953DC">
              <w:rPr>
                <w:rFonts w:ascii="Arial" w:hAnsi="Arial" w:cs="Arial"/>
                <w:sz w:val="15"/>
                <w:szCs w:val="15"/>
              </w:rPr>
              <w:t xml:space="preserve"> […………………]</w:t>
            </w:r>
          </w:p>
        </w:tc>
      </w:tr>
      <w:tr w:rsidR="00A23B3E"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rsidR="00F351F0" w:rsidRPr="003A443E" w:rsidRDefault="00A23B3E" w:rsidP="00F351F0">
            <w:pPr>
              <w:pStyle w:val="NormalLeft"/>
              <w:numPr>
                <w:ilvl w:val="0"/>
                <w:numId w:val="16"/>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rsidR="00A23B3E" w:rsidRPr="003A443E" w:rsidRDefault="00A23B3E" w:rsidP="00F351F0">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F351F0">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B32C28" w:rsidRPr="001D3A2B" w:rsidRDefault="00B32C28">
            <w:pPr>
              <w:rPr>
                <w:rFonts w:ascii="Arial" w:hAnsi="Arial" w:cs="Arial"/>
                <w:color w:val="000000"/>
                <w:szCs w:val="24"/>
              </w:rPr>
            </w:pPr>
          </w:p>
          <w:p w:rsidR="00A23B3E" w:rsidRPr="003A443E" w:rsidRDefault="00A23B3E">
            <w:pPr>
              <w:rPr>
                <w:color w:val="000000"/>
              </w:rPr>
            </w:pPr>
            <w:r w:rsidRPr="003A443E">
              <w:rPr>
                <w:rFonts w:ascii="Arial" w:hAnsi="Arial" w:cs="Arial"/>
                <w:color w:val="000000"/>
                <w:sz w:val="15"/>
                <w:szCs w:val="15"/>
              </w:rPr>
              <w:t>[ ] Sì [ ] No</w:t>
            </w:r>
          </w:p>
        </w:tc>
      </w:tr>
    </w:tbl>
    <w:p w:rsidR="006B4D39" w:rsidRDefault="006B4D39" w:rsidP="00BF74E1">
      <w:pPr>
        <w:pStyle w:val="SectionTitle"/>
        <w:rPr>
          <w:rFonts w:ascii="Arial" w:hAnsi="Arial" w:cs="Arial"/>
          <w:b w:val="0"/>
          <w:caps/>
          <w:sz w:val="15"/>
          <w:szCs w:val="15"/>
        </w:rPr>
      </w:pPr>
    </w:p>
    <w:p w:rsidR="00A23B3E" w:rsidRDefault="00A23B3E" w:rsidP="00BF74E1">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427DB">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 xml:space="preserve">(articolo  80, comma 2 e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f), g), h), i), l), m)</w:t>
            </w:r>
            <w:r w:rsidRPr="003A443E">
              <w:rPr>
                <w:rFonts w:ascii="Arial" w:hAnsi="Arial" w:cs="Arial"/>
                <w:color w:val="000000"/>
                <w:sz w:val="15"/>
                <w:szCs w:val="15"/>
              </w:rPr>
              <w:t xml:space="preserve"> del Codice</w:t>
            </w:r>
            <w:r w:rsidR="00C427DB" w:rsidRPr="003A443E">
              <w:rPr>
                <w:rFonts w:ascii="Arial" w:hAnsi="Arial" w:cs="Arial"/>
                <w:color w:val="000000"/>
                <w:sz w:val="15"/>
                <w:szCs w:val="15"/>
              </w:rPr>
              <w:t xml:space="preserve"> e art. 53 comma 16-ter del D. </w:t>
            </w:r>
            <w:proofErr w:type="spellStart"/>
            <w:r w:rsidR="00C427DB" w:rsidRPr="003A443E">
              <w:rPr>
                <w:rFonts w:ascii="Arial" w:hAnsi="Arial" w:cs="Arial"/>
                <w:color w:val="000000"/>
                <w:sz w:val="15"/>
                <w:szCs w:val="15"/>
              </w:rPr>
              <w:t>Lgs</w:t>
            </w:r>
            <w:proofErr w:type="spellEnd"/>
            <w:r w:rsidR="00C427DB" w:rsidRPr="003A443E">
              <w:rPr>
                <w:rFonts w:ascii="Arial" w:hAnsi="Arial" w:cs="Arial"/>
                <w:color w:val="000000"/>
                <w:sz w:val="15"/>
                <w:szCs w:val="15"/>
              </w:rPr>
              <w:t>.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 w:rsidRPr="000953DC">
              <w:rPr>
                <w:rFonts w:ascii="Arial" w:hAnsi="Arial" w:cs="Arial"/>
                <w:b/>
                <w:sz w:val="15"/>
                <w:szCs w:val="15"/>
              </w:rPr>
              <w:t>Risposta:</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color w:val="000000"/>
              </w:rPr>
            </w:pPr>
            <w:r w:rsidRPr="003A443E">
              <w:rPr>
                <w:rFonts w:ascii="Arial" w:hAnsi="Arial" w:cs="Arial"/>
                <w:color w:val="000000"/>
                <w:sz w:val="14"/>
                <w:szCs w:val="14"/>
              </w:rPr>
              <w:t>Sussistono  a carico dell’operatore economico cause di decadenza, di sospensione o di divieto previste dall'</w:t>
            </w:r>
            <w:hyperlink r:id="rId11" w:anchor="067" w:history="1">
              <w:r w:rsidRPr="003A443E">
                <w:rPr>
                  <w:rStyle w:val="Collegamentoipertestuale"/>
                  <w:rFonts w:ascii="Arial" w:hAnsi="Arial" w:cs="Arial"/>
                  <w:color w:val="000000"/>
                  <w:sz w:val="14"/>
                  <w:szCs w:val="14"/>
                  <w:u w:val="none"/>
                </w:rPr>
                <w:t>articolo 67 del decreto legislativo 6 settembre 2011, n. 159</w:t>
              </w:r>
            </w:hyperlink>
            <w:r w:rsidRPr="003A443E">
              <w:rPr>
                <w:rFonts w:ascii="Arial" w:hAnsi="Arial" w:cs="Arial"/>
                <w:color w:val="000000"/>
                <w:sz w:val="14"/>
                <w:szCs w:val="14"/>
              </w:rPr>
              <w:t xml:space="preserve">  o di un tentativo di infiltrazione mafiosa di cui all'</w:t>
            </w:r>
            <w:hyperlink r:id="rId12" w:anchor="084" w:history="1">
              <w:r w:rsidRPr="003A443E">
                <w:rPr>
                  <w:rStyle w:val="Collegamentoipertestuale"/>
                  <w:rFonts w:ascii="Arial" w:hAnsi="Arial" w:cs="Arial"/>
                  <w:color w:val="000000"/>
                  <w:sz w:val="14"/>
                  <w:szCs w:val="14"/>
                  <w:u w:val="none"/>
                </w:rPr>
                <w:t>articolo 84, comma 4, del medesimo decreto</w:t>
              </w:r>
            </w:hyperlink>
            <w:r w:rsidRPr="003A443E">
              <w:rPr>
                <w:rFonts w:ascii="Arial" w:hAnsi="Arial" w:cs="Arial"/>
                <w:color w:val="000000"/>
                <w:sz w:val="14"/>
                <w:szCs w:val="14"/>
              </w:rPr>
              <w:t xml:space="preserve">, fermo restando quanto previsto dagli </w:t>
            </w:r>
            <w:hyperlink r:id="rId13"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hyperlink r:id="rId14" w:anchor="092" w:history="1">
              <w:r w:rsidRPr="003A443E">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4"/>
                <w:szCs w:val="14"/>
              </w:rPr>
            </w:pPr>
            <w:r w:rsidRPr="000953DC">
              <w:rPr>
                <w:rFonts w:ascii="Arial" w:hAnsi="Arial" w:cs="Arial"/>
                <w:sz w:val="14"/>
                <w:szCs w:val="14"/>
              </w:rPr>
              <w:t>[ ] Sì [ ] No</w:t>
            </w:r>
          </w:p>
          <w:p w:rsidR="00A23B3E" w:rsidRPr="000953DC" w:rsidRDefault="00A23B3E">
            <w:pPr>
              <w:rPr>
                <w:rFonts w:ascii="Arial" w:hAnsi="Arial" w:cs="Arial"/>
                <w:sz w:val="14"/>
                <w:szCs w:val="14"/>
              </w:rPr>
            </w:pPr>
            <w:r w:rsidRPr="000953DC">
              <w:rPr>
                <w:rFonts w:ascii="Arial" w:hAnsi="Arial" w:cs="Arial"/>
                <w:sz w:val="14"/>
                <w:szCs w:val="14"/>
              </w:rPr>
              <w:t>Se la documentazione pertinente è disponibile elettronicamente, indicare: (indirizzo web, autorità o organismo di emanazione, riferimento preciso della documentazione):</w:t>
            </w:r>
          </w:p>
          <w:p w:rsidR="00A23B3E" w:rsidRPr="000953DC" w:rsidRDefault="00A23B3E">
            <w:r w:rsidRPr="000953DC">
              <w:rPr>
                <w:rFonts w:ascii="Arial" w:hAnsi="Arial" w:cs="Arial"/>
                <w:sz w:val="14"/>
                <w:szCs w:val="14"/>
              </w:rPr>
              <w:t>[…………….…][………………][……..………][…..……..…] (</w:t>
            </w:r>
            <w:r w:rsidRPr="000953DC">
              <w:rPr>
                <w:rStyle w:val="Rimandonotaapidipagina"/>
                <w:rFonts w:ascii="Arial" w:hAnsi="Arial" w:cs="Arial"/>
                <w:sz w:val="14"/>
                <w:szCs w:val="14"/>
              </w:rPr>
              <w:footnoteReference w:id="26"/>
            </w:r>
            <w:r w:rsidRPr="000953DC">
              <w:rPr>
                <w:rFonts w:ascii="Arial" w:hAnsi="Arial" w:cs="Arial"/>
                <w:sz w:val="14"/>
                <w:szCs w:val="14"/>
              </w:rPr>
              <w:t>)</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121BF6" w:rsidRDefault="00A23B3E">
            <w:pPr>
              <w:rPr>
                <w:rFonts w:ascii="Arial" w:hAnsi="Arial" w:cs="Arial"/>
                <w:color w:val="000000"/>
                <w:sz w:val="14"/>
                <w:szCs w:val="14"/>
              </w:rPr>
            </w:pPr>
            <w:r w:rsidRPr="00121BF6">
              <w:rPr>
                <w:rFonts w:ascii="Arial" w:hAnsi="Arial" w:cs="Arial"/>
                <w:color w:val="000000"/>
                <w:sz w:val="14"/>
                <w:szCs w:val="14"/>
              </w:rPr>
              <w:t>L’operatore economico si trova in una delle seguenti situazioni ?</w:t>
            </w: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stato soggetto alla sanzione </w:t>
            </w:r>
            <w:proofErr w:type="spellStart"/>
            <w:r w:rsidRPr="00121BF6">
              <w:rPr>
                <w:rFonts w:ascii="Arial" w:hAnsi="Arial" w:cs="Arial"/>
                <w:color w:val="000000"/>
                <w:sz w:val="14"/>
                <w:szCs w:val="14"/>
              </w:rPr>
              <w:t>interdittiva</w:t>
            </w:r>
            <w:proofErr w:type="spellEnd"/>
            <w:r w:rsidRPr="00121BF6">
              <w:rPr>
                <w:rFonts w:ascii="Arial" w:hAnsi="Arial" w:cs="Arial"/>
                <w:color w:val="000000"/>
                <w:sz w:val="14"/>
                <w:szCs w:val="14"/>
              </w:rPr>
              <w:t xml:space="preserve"> di cui all'</w:t>
            </w:r>
            <w:hyperlink r:id="rId15" w:anchor="09" w:history="1">
              <w:r w:rsidRPr="00121BF6">
                <w:rPr>
                  <w:rStyle w:val="Collegamentoipertestuale"/>
                  <w:rFonts w:ascii="Arial" w:eastAsia="font274" w:hAnsi="Arial" w:cs="Arial"/>
                  <w:color w:val="000000"/>
                  <w:sz w:val="14"/>
                  <w:szCs w:val="14"/>
                  <w:u w:val="none"/>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w:t>
            </w:r>
            <w:proofErr w:type="spellStart"/>
            <w:r w:rsidRPr="00121BF6">
              <w:rPr>
                <w:rFonts w:ascii="Arial" w:hAnsi="Arial" w:cs="Arial"/>
                <w:color w:val="000000"/>
                <w:sz w:val="14"/>
                <w:szCs w:val="14"/>
              </w:rPr>
              <w:t>interdittivi</w:t>
            </w:r>
            <w:proofErr w:type="spellEnd"/>
            <w:r w:rsidRPr="00121BF6">
              <w:rPr>
                <w:rFonts w:ascii="Arial" w:hAnsi="Arial" w:cs="Arial"/>
                <w:color w:val="000000"/>
                <w:sz w:val="14"/>
                <w:szCs w:val="14"/>
              </w:rPr>
              <w:t xml:space="preserve"> di cui all'</w:t>
            </w:r>
            <w:hyperlink r:id="rId16" w:anchor="014" w:history="1">
              <w:r w:rsidRPr="00121BF6">
                <w:rPr>
                  <w:rStyle w:val="Collegamentoipertestuale"/>
                  <w:rFonts w:ascii="Arial" w:eastAsia="font274" w:hAnsi="Arial" w:cs="Arial"/>
                  <w:color w:val="000000"/>
                  <w:sz w:val="14"/>
                  <w:szCs w:val="14"/>
                  <w:u w:val="none"/>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F351F0">
            <w:pPr>
              <w:pStyle w:val="NormaleWeb1"/>
              <w:spacing w:before="0" w:after="0"/>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625142">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274" w:hAnsi="Arial" w:cs="Arial"/>
                <w:color w:val="000000"/>
                <w:sz w:val="14"/>
                <w:szCs w:val="14"/>
                <w:u w:val="none"/>
              </w:rPr>
              <w:t>articolo 17 della legge 19 marzo 1990, n. 55</w:t>
            </w:r>
            <w:r w:rsidR="00625142" w:rsidRPr="00121BF6">
              <w:rPr>
                <w:rStyle w:val="Collegamentoipertestuale"/>
                <w:rFonts w:ascii="Arial" w:eastAsia="font274" w:hAnsi="Arial" w:cs="Arial"/>
                <w:color w:val="000000"/>
                <w:sz w:val="14"/>
                <w:szCs w:val="14"/>
                <w:u w:val="none"/>
              </w:rPr>
              <w:t xml:space="preserve">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w:t>
            </w:r>
            <w:r w:rsidR="00625142" w:rsidRPr="00121BF6">
              <w:rPr>
                <w:rFonts w:ascii="Arial" w:hAnsi="Arial" w:cs="Arial"/>
                <w:color w:val="000000"/>
                <w:sz w:val="14"/>
                <w:szCs w:val="14"/>
              </w:rPr>
              <w:t>?</w:t>
            </w:r>
            <w:r w:rsidRPr="00121BF6">
              <w:rPr>
                <w:rFonts w:ascii="Arial" w:hAnsi="Arial" w:cs="Arial"/>
                <w:color w:val="000000"/>
                <w:sz w:val="14"/>
                <w:szCs w:val="14"/>
              </w:rPr>
              <w:t xml:space="preserve"> </w:t>
            </w:r>
          </w:p>
          <w:p w:rsidR="00625142" w:rsidRPr="00121BF6" w:rsidRDefault="00625142">
            <w:pPr>
              <w:spacing w:before="0" w:after="0"/>
              <w:ind w:left="284" w:hanging="284"/>
              <w:jc w:val="both"/>
              <w:rPr>
                <w:rFonts w:ascii="Arial" w:hAnsi="Arial" w:cs="Arial"/>
                <w:color w:val="000000"/>
                <w:sz w:val="14"/>
                <w:szCs w:val="14"/>
              </w:rPr>
            </w:pPr>
          </w:p>
          <w:p w:rsidR="00A23B3E" w:rsidRPr="00121BF6" w:rsidRDefault="00A23B3E">
            <w:p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  :</w:t>
            </w: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rsidR="00625142" w:rsidRPr="00121BF6" w:rsidRDefault="00625142">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la violazione è stata rimossa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7" w:anchor="17" w:history="1">
              <w:r w:rsidRPr="00121BF6">
                <w:rPr>
                  <w:rStyle w:val="Collegamentoipertestuale"/>
                  <w:rFonts w:ascii="Arial" w:eastAsia="font274" w:hAnsi="Arial" w:cs="Arial"/>
                  <w:color w:val="000000"/>
                  <w:sz w:val="14"/>
                  <w:szCs w:val="14"/>
                  <w:u w:val="none"/>
                </w:rPr>
                <w:t>a legge 12 marzo 1999, n. 68</w:t>
              </w:r>
            </w:hyperlink>
          </w:p>
          <w:p w:rsidR="00A23B3E" w:rsidRPr="00121BF6" w:rsidRDefault="00A23B3E">
            <w:pPr>
              <w:pStyle w:val="NormaleWeb1"/>
              <w:spacing w:before="0" w:after="0"/>
              <w:ind w:left="284"/>
              <w:jc w:val="both"/>
              <w:rPr>
                <w:rFonts w:eastAsia="font274"/>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eastAsia="font274"/>
                <w:color w:val="000000"/>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6B4D39" w:rsidRPr="00121BF6" w:rsidRDefault="006B4D39">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rsidP="008154AA">
            <w:pPr>
              <w:pStyle w:val="NormaleWeb1"/>
              <w:numPr>
                <w:ilvl w:val="0"/>
                <w:numId w:val="10"/>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8" w:anchor="317" w:history="1">
              <w:r w:rsidRPr="00121BF6">
                <w:rPr>
                  <w:rStyle w:val="Collegamentoipertestuale"/>
                  <w:rFonts w:ascii="Arial" w:eastAsia="font274" w:hAnsi="Arial" w:cs="Arial"/>
                  <w:color w:val="000000"/>
                  <w:sz w:val="14"/>
                  <w:szCs w:val="14"/>
                  <w:u w:val="none"/>
                </w:rPr>
                <w:t>articoli 317</w:t>
              </w:r>
            </w:hyperlink>
            <w:r w:rsidRPr="00121BF6">
              <w:rPr>
                <w:rFonts w:ascii="Arial" w:hAnsi="Arial" w:cs="Arial"/>
                <w:color w:val="000000"/>
                <w:sz w:val="14"/>
                <w:szCs w:val="14"/>
              </w:rPr>
              <w:t xml:space="preserve"> e </w:t>
            </w:r>
            <w:hyperlink r:id="rId19" w:anchor="629" w:history="1">
              <w:r w:rsidRPr="00121BF6">
                <w:rPr>
                  <w:rStyle w:val="Collegamentoipertestuale"/>
                  <w:rFonts w:ascii="Arial" w:eastAsia="font274" w:hAnsi="Arial" w:cs="Arial"/>
                  <w:color w:val="000000"/>
                  <w:sz w:val="14"/>
                  <w:szCs w:val="14"/>
                  <w:u w:val="none"/>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ricorrono i casi previsti all’articolo 4, primo comma, della Legge 24 novembre 1981, n. 689</w:t>
            </w:r>
            <w:r w:rsidR="00625142" w:rsidRPr="00121BF6">
              <w:rPr>
                <w:rFonts w:ascii="Arial" w:hAnsi="Arial" w:cs="Arial"/>
                <w:color w:val="000000"/>
                <w:sz w:val="14"/>
                <w:szCs w:val="14"/>
              </w:rPr>
              <w:t xml:space="preserve"> </w:t>
            </w:r>
            <w:r w:rsidRPr="00121BF6">
              <w:rPr>
                <w:rFonts w:ascii="Arial" w:hAnsi="Arial" w:cs="Arial"/>
                <w:color w:val="000000"/>
                <w:sz w:val="14"/>
                <w:szCs w:val="14"/>
              </w:rPr>
              <w:t>(a</w:t>
            </w:r>
            <w:r w:rsidR="00625142" w:rsidRPr="00121BF6">
              <w:rPr>
                <w:rFonts w:ascii="Arial" w:hAnsi="Arial" w:cs="Arial"/>
                <w:color w:val="000000"/>
                <w:sz w:val="14"/>
                <w:szCs w:val="14"/>
              </w:rPr>
              <w:t>rticolo 80, comma 5, lettera l) ?</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A23B3E" w:rsidRPr="00121BF6" w:rsidRDefault="00A23B3E" w:rsidP="008F12E6">
            <w:pPr>
              <w:pStyle w:val="NormaleWeb1"/>
              <w:numPr>
                <w:ilvl w:val="0"/>
                <w:numId w:val="10"/>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20" w:anchor="2359" w:history="1">
              <w:r w:rsidRPr="00121BF6">
                <w:rPr>
                  <w:rStyle w:val="Collegamentoipertestuale"/>
                  <w:rFonts w:ascii="Arial" w:eastAsia="font274" w:hAnsi="Arial" w:cs="Arial"/>
                  <w:color w:val="000000"/>
                  <w:sz w:val="14"/>
                  <w:szCs w:val="14"/>
                  <w:u w:val="none"/>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imputabili ad un unico centro decisionale (ar</w:t>
            </w:r>
            <w:r w:rsidR="001D3A2B">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6A5E21" w:rsidRPr="001D3A2B" w:rsidRDefault="006A5E21" w:rsidP="005309A4">
            <w:pPr>
              <w:jc w:val="both"/>
              <w:rPr>
                <w:rFonts w:ascii="Arial" w:hAnsi="Arial" w:cs="Arial"/>
                <w:color w:val="000000"/>
                <w:sz w:val="4"/>
                <w:szCs w:val="4"/>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1D3A2B" w:rsidRPr="001D3A2B" w:rsidRDefault="001D3A2B">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F351F0" w:rsidRPr="003A443E" w:rsidRDefault="00F351F0">
            <w:pPr>
              <w:spacing w:before="0" w:after="0"/>
              <w:ind w:left="284" w:hanging="284"/>
              <w:jc w:val="both"/>
              <w:rPr>
                <w:rFonts w:ascii="Arial" w:hAnsi="Arial" w:cs="Arial"/>
                <w:color w:val="000000"/>
                <w:sz w:val="14"/>
                <w:szCs w:val="14"/>
              </w:rPr>
            </w:pPr>
          </w:p>
          <w:p w:rsidR="00A23B3E" w:rsidRPr="003A443E" w:rsidRDefault="00A23B3E">
            <w:pPr>
              <w:spacing w:before="0" w:after="0"/>
              <w:ind w:left="284" w:hanging="284"/>
              <w:jc w:val="both"/>
              <w:rPr>
                <w:rFonts w:ascii="Arial" w:hAnsi="Arial" w:cs="Arial"/>
                <w:color w:val="000000"/>
              </w:rPr>
            </w:pPr>
            <w:r w:rsidRPr="003A443E">
              <w:rPr>
                <w:rFonts w:ascii="Arial" w:hAnsi="Arial" w:cs="Arial"/>
                <w:color w:val="000000"/>
                <w:sz w:val="14"/>
                <w:szCs w:val="14"/>
              </w:rPr>
              <w:t>[………..…][……….…][……….…]</w:t>
            </w:r>
          </w:p>
          <w:p w:rsidR="00F351F0" w:rsidRPr="003A443E" w:rsidRDefault="00F351F0">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p>
          <w:p w:rsidR="005309A4" w:rsidRPr="003A443E" w:rsidRDefault="00A23B3E" w:rsidP="00F351F0">
            <w:pPr>
              <w:rPr>
                <w:rFonts w:ascii="Arial" w:hAnsi="Arial" w:cs="Arial"/>
                <w:color w:val="000000"/>
                <w:sz w:val="14"/>
                <w:szCs w:val="14"/>
              </w:rPr>
            </w:pPr>
            <w:r w:rsidRPr="003A443E">
              <w:rPr>
                <w:rFonts w:ascii="Arial" w:hAnsi="Arial" w:cs="Arial"/>
                <w:color w:val="000000"/>
                <w:sz w:val="14"/>
                <w:szCs w:val="14"/>
              </w:rPr>
              <w:t>[ ] Sì [ ] No    [ ] 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w:t>
            </w:r>
            <w:r w:rsidR="00F51F37" w:rsidRPr="003A443E">
              <w:rPr>
                <w:rFonts w:ascii="Arial" w:hAnsi="Arial" w:cs="Arial"/>
                <w:color w:val="000000"/>
                <w:sz w:val="14"/>
                <w:szCs w:val="14"/>
              </w:rPr>
              <w:t>9</w:t>
            </w:r>
            <w:r w:rsidRPr="003A443E">
              <w:rPr>
                <w:rFonts w:ascii="Arial" w:hAnsi="Arial" w:cs="Arial"/>
                <w:color w:val="000000"/>
                <w:sz w:val="14"/>
                <w:szCs w:val="14"/>
              </w:rPr>
              <w:t xml:space="preserve"> indicare le motivazioni:</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(numero dipendenti e/o</w:t>
            </w:r>
            <w:r w:rsidR="008F12E6" w:rsidRPr="003A443E">
              <w:rPr>
                <w:rFonts w:ascii="Arial" w:hAnsi="Arial" w:cs="Arial"/>
                <w:color w:val="000000"/>
                <w:sz w:val="14"/>
                <w:szCs w:val="14"/>
              </w:rPr>
              <w:t xml:space="preserve"> altro ) [………..…][……….…][……….…]</w:t>
            </w:r>
          </w:p>
          <w:p w:rsidR="006A5E21" w:rsidRPr="001D3A2B" w:rsidRDefault="006A5E21">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strike/>
                <w:color w:val="000000"/>
                <w:sz w:val="15"/>
                <w:szCs w:val="15"/>
              </w:rPr>
            </w:pPr>
            <w:r w:rsidRPr="003A443E">
              <w:rPr>
                <w:rFonts w:ascii="Arial" w:hAnsi="Arial" w:cs="Arial"/>
                <w:color w:val="000000"/>
                <w:sz w:val="14"/>
                <w:szCs w:val="14"/>
              </w:rPr>
              <w:t>[………..…][……….…][……….…]</w:t>
            </w:r>
          </w:p>
          <w:p w:rsidR="001D3A2B" w:rsidRDefault="001D3A2B">
            <w:pPr>
              <w:rPr>
                <w:rFonts w:ascii="Arial" w:hAnsi="Arial" w:cs="Arial"/>
                <w:color w:val="000000"/>
                <w:sz w:val="14"/>
                <w:szCs w:val="14"/>
              </w:rPr>
            </w:pPr>
          </w:p>
          <w:p w:rsidR="00A23B3E" w:rsidRPr="003A443E" w:rsidRDefault="00A23B3E">
            <w:pPr>
              <w:rPr>
                <w:color w:val="000000"/>
              </w:rPr>
            </w:pPr>
            <w:r w:rsidRPr="003A443E">
              <w:rPr>
                <w:rFonts w:ascii="Arial" w:hAnsi="Arial" w:cs="Arial"/>
                <w:color w:val="000000"/>
                <w:sz w:val="14"/>
                <w:szCs w:val="14"/>
              </w:rPr>
              <w:t>[ ] Sì [ ] No</w:t>
            </w:r>
          </w:p>
        </w:tc>
      </w:tr>
      <w:tr w:rsidR="00C427DB"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03658" w:rsidP="00076DCA">
            <w:pPr>
              <w:numPr>
                <w:ilvl w:val="0"/>
                <w:numId w:val="10"/>
              </w:numPr>
              <w:rPr>
                <w:rFonts w:ascii="Arial" w:hAnsi="Arial" w:cs="Arial"/>
                <w:color w:val="000000"/>
                <w:sz w:val="14"/>
                <w:szCs w:val="14"/>
              </w:rPr>
            </w:pPr>
            <w:r w:rsidRPr="003A443E">
              <w:rPr>
                <w:rFonts w:ascii="Arial" w:hAnsi="Arial" w:cs="Arial"/>
                <w:color w:val="000000"/>
                <w:sz w:val="14"/>
                <w:szCs w:val="14"/>
              </w:rPr>
              <w:lastRenderedPageBreak/>
              <w:t xml:space="preserve">L’operatore economico  si trova nella condizione prevista dall’art. 53 comma 16-ter del </w:t>
            </w:r>
            <w:proofErr w:type="spellStart"/>
            <w:r w:rsidRPr="003A443E">
              <w:rPr>
                <w:rFonts w:ascii="Arial" w:hAnsi="Arial" w:cs="Arial"/>
                <w:color w:val="000000"/>
                <w:sz w:val="14"/>
                <w:szCs w:val="14"/>
              </w:rPr>
              <w:t>D.Lgs.</w:t>
            </w:r>
            <w:proofErr w:type="spellEnd"/>
            <w:r w:rsidRPr="003A443E">
              <w:rPr>
                <w:rFonts w:ascii="Arial" w:hAnsi="Arial" w:cs="Arial"/>
                <w:color w:val="000000"/>
                <w:sz w:val="14"/>
                <w:szCs w:val="14"/>
              </w:rPr>
              <w:t xml:space="preserve"> 165/2001 (</w:t>
            </w:r>
            <w:proofErr w:type="spellStart"/>
            <w:r w:rsidRPr="003A443E">
              <w:rPr>
                <w:rFonts w:ascii="Arial" w:hAnsi="Arial" w:cs="Arial"/>
                <w:color w:val="000000"/>
                <w:sz w:val="14"/>
                <w:szCs w:val="14"/>
              </w:rPr>
              <w:t>pantouflage</w:t>
            </w:r>
            <w:proofErr w:type="spellEnd"/>
            <w:r w:rsidRPr="003A443E">
              <w:rPr>
                <w:rFonts w:ascii="Arial" w:hAnsi="Arial" w:cs="Arial"/>
                <w:color w:val="000000"/>
                <w:sz w:val="14"/>
                <w:szCs w:val="14"/>
              </w:rPr>
              <w:t xml:space="preserve"> o revolving door) in quanto ha concluso contratti di lavoro subordinato o autonomo e, comunque, ha attribuito incarichi ad ex dipendenti della stazione appaltante</w:t>
            </w:r>
            <w:r w:rsidR="00076DCA">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sidR="001D3A2B">
              <w:rPr>
                <w:rFonts w:ascii="Arial" w:hAnsi="Arial" w:cs="Arial"/>
                <w:color w:val="000000"/>
                <w:sz w:val="14"/>
                <w:szCs w:val="14"/>
              </w:rPr>
              <w:t>el medesimo operatore economico ?</w:t>
            </w:r>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 Sì [ ] No</w:t>
            </w:r>
          </w:p>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xml:space="preserve"> </w:t>
            </w:r>
          </w:p>
        </w:tc>
      </w:tr>
    </w:tbl>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A23B3E" w:rsidRDefault="00F351F0" w:rsidP="00C427DB">
      <w:pPr>
        <w:jc w:val="center"/>
        <w:rPr>
          <w:rFonts w:ascii="Arial" w:hAnsi="Arial" w:cs="Arial"/>
          <w:sz w:val="17"/>
          <w:szCs w:val="17"/>
        </w:rPr>
      </w:pPr>
      <w:r>
        <w:rPr>
          <w:sz w:val="18"/>
          <w:szCs w:val="18"/>
        </w:rPr>
        <w:br w:type="page"/>
      </w:r>
      <w:r w:rsidR="00A23B3E">
        <w:rPr>
          <w:sz w:val="18"/>
          <w:szCs w:val="18"/>
        </w:rPr>
        <w:lastRenderedPageBreak/>
        <w:t>Parte IV: Criteri di selezione</w:t>
      </w:r>
    </w:p>
    <w:p w:rsidR="00A23B3E" w:rsidRDefault="00A23B3E">
      <w:pPr>
        <w:spacing w:before="0" w:after="0"/>
        <w:rPr>
          <w:rFonts w:ascii="Arial" w:hAnsi="Arial" w:cs="Arial"/>
          <w:sz w:val="17"/>
          <w:szCs w:val="17"/>
        </w:rPr>
      </w:pPr>
    </w:p>
    <w:p w:rsidR="00A23B3E" w:rsidRDefault="00A23B3E">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w:t>
      </w:r>
      <w:proofErr w:type="spellStart"/>
      <w:r>
        <w:rPr>
          <w:rFonts w:ascii="Arial" w:hAnsi="Arial" w:cs="Arial"/>
          <w:sz w:val="14"/>
          <w:szCs w:val="14"/>
        </w:rPr>
        <w:t>a</w:t>
      </w:r>
      <w:proofErr w:type="spellEnd"/>
      <w:r>
        <w:rPr>
          <w:rFonts w:ascii="Arial" w:hAnsi="Arial" w:cs="Arial"/>
          <w:sz w:val="14"/>
          <w:szCs w:val="14"/>
        </w:rPr>
        <w:t xml:space="preserve"> D della presente parte) l'operatore economico dichiara che:</w:t>
      </w:r>
    </w:p>
    <w:p w:rsidR="00A23B3E" w:rsidRPr="00DE4996" w:rsidRDefault="00A23B3E">
      <w:pPr>
        <w:spacing w:before="0" w:after="0"/>
        <w:rPr>
          <w:rFonts w:ascii="Arial" w:hAnsi="Arial" w:cs="Arial"/>
          <w:sz w:val="16"/>
          <w:szCs w:val="16"/>
        </w:rPr>
      </w:pPr>
    </w:p>
    <w:p w:rsidR="00A23B3E" w:rsidRDefault="00A23B3E">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rsidR="00A23B3E" w:rsidRDefault="00A23B3E">
      <w:pPr>
        <w:pStyle w:val="Titolo1"/>
        <w:spacing w:before="0" w:after="0"/>
        <w:rPr>
          <w:sz w:val="16"/>
          <w:szCs w:val="16"/>
        </w:rPr>
      </w:pP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w w:val="0"/>
                <w:sz w:val="15"/>
                <w:szCs w:val="15"/>
              </w:rPr>
              <w:t>[ ] Sì [ ] No</w:t>
            </w:r>
          </w:p>
        </w:tc>
      </w:tr>
    </w:tbl>
    <w:p w:rsidR="00A23B3E" w:rsidRDefault="00A23B3E">
      <w:pPr>
        <w:pStyle w:val="SectionTitle"/>
        <w:spacing w:after="120"/>
        <w:jc w:val="both"/>
        <w:rPr>
          <w:rFonts w:ascii="Arial" w:hAnsi="Arial" w:cs="Arial"/>
          <w:b w:val="0"/>
          <w:caps/>
          <w:sz w:val="16"/>
          <w:szCs w:val="16"/>
        </w:rPr>
      </w:pPr>
    </w:p>
    <w:p w:rsidR="00A23B3E" w:rsidRPr="003A443E" w:rsidRDefault="00A23B3E">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7"/>
            </w:r>
            <w:r>
              <w:rPr>
                <w:rFonts w:ascii="Arial" w:hAnsi="Arial" w:cs="Arial"/>
                <w:sz w:val="15"/>
                <w:szCs w:val="15"/>
              </w:rPr>
              <w:t>)</w:t>
            </w:r>
            <w:r>
              <w:rPr>
                <w:rFonts w:ascii="Arial" w:hAnsi="Arial" w:cs="Arial"/>
                <w:sz w:val="15"/>
                <w:szCs w:val="15"/>
              </w:rPr>
              <w:br/>
            </w:r>
          </w:p>
          <w:p w:rsidR="00A23B3E" w:rsidRDefault="00A23B3E">
            <w:pPr>
              <w:pStyle w:val="Paragrafoelenco1"/>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Per gli appalti di servizi:</w:t>
            </w:r>
          </w:p>
          <w:p w:rsidR="00A23B3E" w:rsidRDefault="00A23B3E">
            <w:pPr>
              <w:pStyle w:val="Paragrafoelenco1"/>
              <w:tabs>
                <w:tab w:val="left" w:pos="284"/>
              </w:tabs>
              <w:ind w:left="284"/>
              <w:rPr>
                <w:rFonts w:ascii="Arial" w:hAnsi="Arial" w:cs="Arial"/>
                <w:sz w:val="15"/>
                <w:szCs w:val="15"/>
              </w:rPr>
            </w:pPr>
          </w:p>
          <w:p w:rsidR="00A23B3E" w:rsidRDefault="00A23B3E">
            <w:pPr>
              <w:pStyle w:val="Paragrafoelenco1"/>
              <w:tabs>
                <w:tab w:val="left" w:pos="284"/>
              </w:tabs>
              <w:ind w:left="284"/>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sidRPr="003A443E">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rsidR="00A23B3E" w:rsidRDefault="00A23B3E">
            <w:pPr>
              <w:pStyle w:val="Paragrafoelenco1"/>
              <w:tabs>
                <w:tab w:val="left" w:pos="0"/>
              </w:tabs>
              <w:ind w:left="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br/>
              <w:t>[ ] Sì [ ] No</w:t>
            </w:r>
            <w:r>
              <w:rPr>
                <w:rFonts w:ascii="Arial" w:hAnsi="Arial" w:cs="Arial"/>
                <w:w w:val="0"/>
                <w:sz w:val="15"/>
                <w:szCs w:val="15"/>
              </w:rPr>
              <w:br/>
            </w:r>
            <w:r>
              <w:rPr>
                <w:rFonts w:ascii="Arial" w:hAnsi="Arial" w:cs="Arial"/>
                <w:w w:val="0"/>
                <w:sz w:val="15"/>
                <w:szCs w:val="15"/>
              </w:rPr>
              <w:br/>
              <w:t>In caso affermativo, specificare quale documentazione e se l'operatore economico ne dispone: [ …] [ ] Sì [ ] No</w:t>
            </w:r>
            <w:r>
              <w:rPr>
                <w:rFonts w:ascii="Arial" w:hAnsi="Arial" w:cs="Arial"/>
                <w:w w:val="0"/>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sz w:val="4"/>
          <w:szCs w:val="4"/>
        </w:rPr>
      </w:pPr>
    </w:p>
    <w:p w:rsidR="00A23B3E" w:rsidRDefault="00A23B3E">
      <w:pPr>
        <w:spacing w:before="0"/>
      </w:pPr>
    </w:p>
    <w:p w:rsidR="00A23B3E" w:rsidRDefault="00A23B3E">
      <w:pPr>
        <w:pStyle w:val="SectionTitle"/>
        <w:pageBreakBefore/>
        <w:spacing w:before="0" w:after="0"/>
        <w:jc w:val="both"/>
        <w:rPr>
          <w:rFonts w:ascii="Arial" w:hAnsi="Arial" w:cs="Arial"/>
          <w:b w:val="0"/>
          <w:caps/>
          <w:sz w:val="15"/>
          <w:szCs w:val="15"/>
        </w:rPr>
      </w:pPr>
    </w:p>
    <w:p w:rsidR="00A23B3E" w:rsidRPr="000953DC" w:rsidRDefault="00A23B3E" w:rsidP="003E60D1">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284" w:hanging="284"/>
              <w:rPr>
                <w:rFonts w:ascii="Arial" w:hAnsi="Arial" w:cs="Arial"/>
                <w:b/>
                <w:sz w:val="12"/>
                <w:szCs w:val="12"/>
              </w:rPr>
            </w:pPr>
            <w:r>
              <w:rPr>
                <w:rFonts w:ascii="Arial" w:hAnsi="Arial" w:cs="Arial"/>
                <w:sz w:val="15"/>
                <w:szCs w:val="15"/>
              </w:rPr>
              <w:t xml:space="preserve">1a)  Il </w:t>
            </w:r>
            <w:r>
              <w:rPr>
                <w:rFonts w:ascii="Arial" w:hAnsi="Arial" w:cs="Arial"/>
                <w:b/>
                <w:sz w:val="15"/>
                <w:szCs w:val="15"/>
              </w:rPr>
              <w:t>fatturato annuo</w:t>
            </w:r>
            <w:r>
              <w:rPr>
                <w:rFonts w:ascii="Arial" w:hAnsi="Arial" w:cs="Arial"/>
                <w:sz w:val="15"/>
                <w:szCs w:val="15"/>
              </w:rPr>
              <w:t xml:space="preserve"> ("generale") dell'operatore economico per il numero di esercizi richiesto nell'avviso o bando pertinente o nei documenti di gara è il seguente</w:t>
            </w:r>
            <w:r>
              <w:rPr>
                <w:rFonts w:ascii="Arial" w:hAnsi="Arial" w:cs="Arial"/>
                <w:b/>
                <w:sz w:val="15"/>
                <w:szCs w:val="15"/>
              </w:rPr>
              <w:t>:</w:t>
            </w:r>
          </w:p>
          <w:p w:rsidR="00A23B3E" w:rsidRDefault="00A23B3E">
            <w:pPr>
              <w:ind w:left="284" w:hanging="284"/>
              <w:rPr>
                <w:rFonts w:ascii="Arial" w:hAnsi="Arial" w:cs="Arial"/>
                <w:b/>
                <w:sz w:val="12"/>
                <w:szCs w:val="12"/>
              </w:rPr>
            </w:pPr>
          </w:p>
          <w:p w:rsidR="00A23B3E" w:rsidRDefault="00A23B3E">
            <w:pPr>
              <w:ind w:left="284" w:hanging="284"/>
              <w:rPr>
                <w:rFonts w:ascii="Arial" w:hAnsi="Arial" w:cs="Arial"/>
                <w:sz w:val="12"/>
                <w:szCs w:val="12"/>
              </w:rPr>
            </w:pPr>
            <w:r>
              <w:rPr>
                <w:rFonts w:ascii="Arial" w:hAnsi="Arial" w:cs="Arial"/>
                <w:b/>
                <w:sz w:val="15"/>
                <w:szCs w:val="15"/>
              </w:rPr>
              <w:t>e/o,</w:t>
            </w:r>
          </w:p>
          <w:p w:rsidR="00A23B3E" w:rsidRDefault="00A23B3E">
            <w:pPr>
              <w:ind w:left="284" w:hanging="142"/>
              <w:rPr>
                <w:rFonts w:ascii="Arial" w:hAnsi="Arial" w:cs="Arial"/>
                <w:sz w:val="12"/>
                <w:szCs w:val="12"/>
              </w:rPr>
            </w:pPr>
          </w:p>
          <w:p w:rsidR="00A23B3E" w:rsidRDefault="00A23B3E">
            <w:pPr>
              <w:ind w:left="284" w:hanging="284"/>
              <w:rPr>
                <w:rFonts w:ascii="Arial" w:hAnsi="Arial" w:cs="Arial"/>
                <w:sz w:val="15"/>
                <w:szCs w:val="15"/>
              </w:rPr>
            </w:pPr>
            <w:r>
              <w:rPr>
                <w:rFonts w:ascii="Arial" w:hAnsi="Arial" w:cs="Arial"/>
                <w:sz w:val="15"/>
                <w:szCs w:val="15"/>
              </w:rPr>
              <w:t xml:space="preserve">1b)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per il numero di esercizi richiesto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8"/>
            </w:r>
            <w:r>
              <w:rPr>
                <w:rFonts w:ascii="Arial" w:hAnsi="Arial" w:cs="Arial"/>
                <w:sz w:val="15"/>
                <w:szCs w:val="15"/>
              </w:rPr>
              <w:t>)</w:t>
            </w:r>
            <w:r>
              <w:rPr>
                <w:rFonts w:ascii="Arial" w:hAnsi="Arial" w:cs="Arial"/>
                <w:b/>
                <w:sz w:val="15"/>
                <w:szCs w:val="15"/>
              </w:rPr>
              <w:t>:</w:t>
            </w:r>
          </w:p>
          <w:p w:rsidR="00A23B3E" w:rsidRDefault="00A23B3E">
            <w:pPr>
              <w:ind w:left="284" w:hanging="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 valuta</w:t>
            </w:r>
            <w:r>
              <w:rPr>
                <w:rFonts w:ascii="Arial" w:hAnsi="Arial" w:cs="Arial"/>
                <w:sz w:val="15"/>
                <w:szCs w:val="15"/>
              </w:rPr>
              <w:br/>
              <w:t>esercizio:  [……] fatturato: [……] […] valuta</w:t>
            </w:r>
            <w:r>
              <w:rPr>
                <w:rFonts w:ascii="Arial" w:hAnsi="Arial" w:cs="Arial"/>
                <w:sz w:val="15"/>
                <w:szCs w:val="15"/>
              </w:rPr>
              <w:br/>
              <w:t>esercizio:  [……] fatturato: [……] […] valuta</w:t>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ind w:left="284" w:hanging="284"/>
              <w:jc w:val="both"/>
              <w:rPr>
                <w:rFonts w:ascii="Arial" w:hAnsi="Arial" w:cs="Arial"/>
                <w:b/>
                <w:sz w:val="15"/>
                <w:szCs w:val="15"/>
              </w:rPr>
            </w:pPr>
            <w:r>
              <w:rPr>
                <w:rFonts w:ascii="Arial" w:hAnsi="Arial" w:cs="Arial"/>
                <w:sz w:val="15"/>
                <w:szCs w:val="15"/>
              </w:rPr>
              <w:t xml:space="preserve">2a)  Il </w:t>
            </w:r>
            <w:r>
              <w:rPr>
                <w:rFonts w:ascii="Arial" w:hAnsi="Arial" w:cs="Arial"/>
                <w:b/>
                <w:sz w:val="15"/>
                <w:szCs w:val="15"/>
              </w:rPr>
              <w:t>fatturato</w:t>
            </w:r>
            <w:r>
              <w:rPr>
                <w:rFonts w:ascii="Arial" w:hAnsi="Arial" w:cs="Arial"/>
                <w:sz w:val="15"/>
                <w:szCs w:val="15"/>
              </w:rPr>
              <w:t xml:space="preserve"> annuo ("specifico") dell'operatore economico</w:t>
            </w:r>
            <w:r>
              <w:rPr>
                <w:rFonts w:ascii="Arial" w:hAnsi="Arial" w:cs="Arial"/>
                <w:b/>
                <w:sz w:val="15"/>
                <w:szCs w:val="15"/>
              </w:rPr>
              <w:t xml:space="preserve"> nel settore di attività oggetto dell'appalto</w:t>
            </w:r>
            <w:r>
              <w:rPr>
                <w:rFonts w:ascii="Arial" w:hAnsi="Arial" w:cs="Arial"/>
                <w:sz w:val="15"/>
                <w:szCs w:val="15"/>
              </w:rPr>
              <w:t xml:space="preserve"> e specificato nell'avviso o bando pertinente o nei documenti di gara per il numero di esercizi richiesto è il seguente:</w:t>
            </w:r>
          </w:p>
          <w:p w:rsidR="00A23B3E" w:rsidRDefault="00A23B3E">
            <w:pPr>
              <w:rPr>
                <w:rFonts w:ascii="Arial" w:hAnsi="Arial" w:cs="Arial"/>
                <w:sz w:val="15"/>
                <w:szCs w:val="15"/>
              </w:rPr>
            </w:pPr>
            <w:r>
              <w:rPr>
                <w:rFonts w:ascii="Arial" w:hAnsi="Arial" w:cs="Arial"/>
                <w:b/>
                <w:sz w:val="15"/>
                <w:szCs w:val="15"/>
              </w:rPr>
              <w:t>e/o,</w:t>
            </w:r>
          </w:p>
          <w:p w:rsidR="00A23B3E" w:rsidRDefault="00A23B3E" w:rsidP="00BF74E1">
            <w:pPr>
              <w:ind w:left="284" w:hanging="284"/>
              <w:jc w:val="both"/>
              <w:rPr>
                <w:rFonts w:ascii="Arial" w:hAnsi="Arial" w:cs="Arial"/>
                <w:sz w:val="15"/>
                <w:szCs w:val="15"/>
              </w:rPr>
            </w:pPr>
            <w:r>
              <w:rPr>
                <w:rFonts w:ascii="Arial" w:hAnsi="Arial" w:cs="Arial"/>
                <w:sz w:val="15"/>
                <w:szCs w:val="15"/>
              </w:rPr>
              <w:t xml:space="preserve">2b)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nel settore e per il numero di esercizi specificato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9"/>
            </w:r>
            <w:r>
              <w:rPr>
                <w:rFonts w:ascii="Arial" w:hAnsi="Arial" w:cs="Arial"/>
                <w:sz w:val="15"/>
                <w:szCs w:val="15"/>
              </w:rPr>
              <w:t>)</w:t>
            </w:r>
            <w:r>
              <w:rPr>
                <w:rFonts w:ascii="Arial" w:hAnsi="Arial" w:cs="Arial"/>
                <w:b/>
                <w:sz w:val="15"/>
                <w:szCs w:val="15"/>
              </w:rPr>
              <w:t>:</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[…]valuta</w:t>
            </w:r>
            <w:r>
              <w:rPr>
                <w:rFonts w:ascii="Arial" w:hAnsi="Arial" w:cs="Arial"/>
                <w:sz w:val="15"/>
                <w:szCs w:val="15"/>
              </w:rPr>
              <w:br/>
              <w:t>esercizio: [……] fatturato: [……] […]valuta</w:t>
            </w:r>
            <w:r>
              <w:rPr>
                <w:rFonts w:ascii="Arial" w:hAnsi="Arial" w:cs="Arial"/>
                <w:sz w:val="15"/>
                <w:szCs w:val="15"/>
              </w:rPr>
              <w:br/>
              <w:t>esercizio: [……] fatturato: [……] […]valuta</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jc w:val="both"/>
            </w:pPr>
            <w:r>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0953DC" w:rsidRDefault="00A23B3E" w:rsidP="00BF74E1">
            <w:pPr>
              <w:pStyle w:val="Paragrafoelenco1"/>
              <w:numPr>
                <w:ilvl w:val="0"/>
                <w:numId w:val="4"/>
              </w:numPr>
              <w:ind w:left="284" w:hanging="284"/>
              <w:jc w:val="both"/>
              <w:rPr>
                <w:rFonts w:ascii="Arial" w:hAnsi="Arial" w:cs="Arial"/>
                <w:sz w:val="15"/>
                <w:szCs w:val="15"/>
              </w:rPr>
            </w:pPr>
            <w:r w:rsidRPr="000953DC">
              <w:rPr>
                <w:rFonts w:ascii="Arial" w:hAnsi="Arial" w:cs="Arial"/>
                <w:sz w:val="15"/>
                <w:szCs w:val="15"/>
              </w:rPr>
              <w:t xml:space="preserve">Per quanto riguarda gli </w:t>
            </w:r>
            <w:r w:rsidRPr="000953DC">
              <w:rPr>
                <w:rFonts w:ascii="Arial" w:hAnsi="Arial" w:cs="Arial"/>
                <w:b/>
                <w:sz w:val="15"/>
                <w:szCs w:val="15"/>
              </w:rPr>
              <w:t xml:space="preserve">indici finanziari </w:t>
            </w:r>
            <w:r w:rsidRPr="000953DC">
              <w:rPr>
                <w:rFonts w:ascii="Arial" w:hAnsi="Arial" w:cs="Arial"/>
                <w:sz w:val="15"/>
                <w:szCs w:val="15"/>
              </w:rPr>
              <w:t>(</w:t>
            </w:r>
            <w:r w:rsidRPr="000953DC">
              <w:rPr>
                <w:rStyle w:val="Rimandonotaapidipagina"/>
                <w:rFonts w:ascii="Arial" w:hAnsi="Arial" w:cs="Arial"/>
                <w:sz w:val="15"/>
                <w:szCs w:val="15"/>
              </w:rPr>
              <w:footnoteReference w:id="30"/>
            </w:r>
            <w:r w:rsidRPr="000953DC">
              <w:rPr>
                <w:rFonts w:ascii="Arial" w:hAnsi="Arial" w:cs="Arial"/>
                <w:sz w:val="15"/>
                <w:szCs w:val="15"/>
              </w:rPr>
              <w:t>) specificati nell'avviso o bando pertinente o nei documenti di gar</w:t>
            </w:r>
            <w:r w:rsidRPr="003A443E">
              <w:rPr>
                <w:rFonts w:ascii="Arial" w:hAnsi="Arial" w:cs="Arial"/>
                <w:color w:val="000000"/>
                <w:sz w:val="15"/>
                <w:szCs w:val="15"/>
              </w:rPr>
              <w:t xml:space="preserve">a ai sensi dell’art. 83 comma 4,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b)</w:t>
            </w:r>
            <w:r w:rsidRPr="003A443E">
              <w:rPr>
                <w:rFonts w:ascii="Arial" w:hAnsi="Arial" w:cs="Arial"/>
                <w:color w:val="000000"/>
                <w:sz w:val="15"/>
                <w:szCs w:val="15"/>
              </w:rPr>
              <w:t xml:space="preserve">, del Codice, l'operatore economico dichiara che i valori attuali degli indici richiesti </w:t>
            </w:r>
            <w:r w:rsidRPr="000953DC">
              <w:rPr>
                <w:rFonts w:ascii="Arial" w:hAnsi="Arial" w:cs="Arial"/>
                <w:sz w:val="15"/>
                <w:szCs w:val="15"/>
              </w:rPr>
              <w:t>sono i seguenti:</w:t>
            </w:r>
          </w:p>
          <w:p w:rsidR="00A23B3E" w:rsidRPr="000953DC" w:rsidRDefault="00A23B3E">
            <w:pPr>
              <w:pStyle w:val="Paragrafoelenco1"/>
              <w:ind w:left="0"/>
            </w:pPr>
            <w:r w:rsidRPr="000953DC">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(indicazione dell'indice richiesto, come rapporto tra x e y (</w:t>
            </w:r>
            <w:r>
              <w:rPr>
                <w:rStyle w:val="Rimandonotaapidipagina"/>
                <w:rFonts w:ascii="Arial" w:hAnsi="Arial" w:cs="Arial"/>
                <w:sz w:val="15"/>
                <w:szCs w:val="15"/>
              </w:rPr>
              <w:footnoteReference w:id="31"/>
            </w:r>
            <w:r>
              <w:rPr>
                <w:rFonts w:ascii="Arial" w:hAnsi="Arial" w:cs="Arial"/>
                <w:sz w:val="15"/>
                <w:szCs w:val="15"/>
              </w:rPr>
              <w:t>), e valore)</w:t>
            </w:r>
            <w:r>
              <w:rPr>
                <w:rFonts w:ascii="Arial" w:hAnsi="Arial" w:cs="Arial"/>
                <w:sz w:val="15"/>
                <w:szCs w:val="15"/>
              </w:rPr>
              <w:br/>
              <w:t>[……], [……] (</w:t>
            </w:r>
            <w:r>
              <w:rPr>
                <w:rStyle w:val="Rimandonotaapidipagina"/>
                <w:rFonts w:ascii="Arial" w:hAnsi="Arial" w:cs="Arial"/>
                <w:sz w:val="15"/>
                <w:szCs w:val="15"/>
              </w:rPr>
              <w:footnoteReference w:id="32"/>
            </w:r>
            <w:r>
              <w:rPr>
                <w:rFonts w:ascii="Arial" w:hAnsi="Arial" w:cs="Arial"/>
                <w:sz w:val="15"/>
                <w:szCs w:val="15"/>
              </w:rPr>
              <w:t>)</w:t>
            </w:r>
            <w:r>
              <w:rPr>
                <w:rFonts w:ascii="Arial" w:hAnsi="Arial" w:cs="Arial"/>
                <w:sz w:val="15"/>
                <w:szCs w:val="15"/>
              </w:rPr>
              <w:br/>
            </w:r>
            <w:r>
              <w:rPr>
                <w:rFonts w:ascii="Arial" w:hAnsi="Arial" w:cs="Arial"/>
                <w:i/>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sidP="00F351F0">
            <w:pPr>
              <w:pStyle w:val="Paragrafoelenco1"/>
              <w:numPr>
                <w:ilvl w:val="0"/>
                <w:numId w:val="4"/>
              </w:numPr>
              <w:ind w:left="284" w:hanging="284"/>
              <w:rPr>
                <w:rStyle w:val="NormalBoldChar"/>
                <w:rFonts w:ascii="Arial" w:eastAsia="Calibri" w:hAnsi="Arial" w:cs="Arial"/>
                <w:b w:val="0"/>
                <w:sz w:val="15"/>
                <w:szCs w:val="15"/>
              </w:rPr>
            </w:pPr>
            <w:r w:rsidRPr="000953DC">
              <w:rPr>
                <w:rFonts w:ascii="Arial" w:hAnsi="Arial" w:cs="Arial"/>
                <w:sz w:val="15"/>
                <w:szCs w:val="15"/>
              </w:rPr>
              <w:t xml:space="preserve">L'importo assicurato </w:t>
            </w:r>
            <w:r w:rsidRPr="003A443E">
              <w:rPr>
                <w:rFonts w:ascii="Arial" w:hAnsi="Arial" w:cs="Arial"/>
                <w:color w:val="000000"/>
                <w:sz w:val="15"/>
                <w:szCs w:val="15"/>
              </w:rPr>
              <w:t xml:space="preserve">dalla </w:t>
            </w:r>
            <w:r w:rsidRPr="003A443E">
              <w:rPr>
                <w:rFonts w:ascii="Arial" w:hAnsi="Arial" w:cs="Arial"/>
                <w:b/>
                <w:color w:val="000000"/>
                <w:sz w:val="15"/>
                <w:szCs w:val="15"/>
              </w:rPr>
              <w:t>copertura contro i rischi professional</w:t>
            </w:r>
            <w:r w:rsidRPr="003A443E">
              <w:rPr>
                <w:rFonts w:ascii="Arial" w:hAnsi="Arial" w:cs="Arial"/>
                <w:color w:val="000000"/>
                <w:sz w:val="15"/>
                <w:szCs w:val="15"/>
              </w:rPr>
              <w:t xml:space="preserve">i è il seguente (articolo 83, comma 4, lettera </w:t>
            </w:r>
            <w:r w:rsidRPr="003A443E">
              <w:rPr>
                <w:rFonts w:ascii="Arial" w:hAnsi="Arial" w:cs="Arial"/>
                <w:i/>
                <w:color w:val="000000"/>
                <w:sz w:val="15"/>
                <w:szCs w:val="15"/>
              </w:rPr>
              <w:t>c)</w:t>
            </w:r>
            <w:r w:rsidRPr="003A443E">
              <w:rPr>
                <w:rFonts w:ascii="Arial" w:hAnsi="Arial" w:cs="Arial"/>
                <w:color w:val="000000"/>
                <w:sz w:val="15"/>
                <w:szCs w:val="15"/>
              </w:rPr>
              <w:t xml:space="preserve"> del Codice):</w:t>
            </w:r>
          </w:p>
          <w:p w:rsidR="00A23B3E" w:rsidRPr="000953DC" w:rsidRDefault="00A23B3E">
            <w:r w:rsidRPr="000953DC">
              <w:rPr>
                <w:rStyle w:val="NormalBoldChar"/>
                <w:rFonts w:ascii="Arial" w:eastAsia="Calibri" w:hAnsi="Arial" w:cs="Arial"/>
                <w:b w:val="0"/>
                <w:sz w:val="15"/>
                <w:szCs w:val="15"/>
              </w:rPr>
              <w:t xml:space="preserve">Se </w:t>
            </w:r>
            <w:r w:rsidRPr="000953DC">
              <w:rPr>
                <w:rFonts w:ascii="Arial" w:hAnsi="Arial" w:cs="Arial"/>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 valuta</w:t>
            </w:r>
          </w:p>
          <w:p w:rsidR="00A23B3E" w:rsidRDefault="00A23B3E">
            <w:pPr>
              <w:spacing w:before="0" w:after="0"/>
              <w:rPr>
                <w:rFonts w:ascii="Arial" w:hAnsi="Arial" w:cs="Arial"/>
                <w:i/>
                <w:sz w:val="15"/>
                <w:szCs w:val="15"/>
              </w:rPr>
            </w:pPr>
            <w:r>
              <w:rPr>
                <w:rFonts w:ascii="Arial" w:hAnsi="Arial" w:cs="Arial"/>
                <w:sz w:val="15"/>
                <w:szCs w:val="15"/>
              </w:rPr>
              <w:br/>
              <w:t>(indirizzo web, autorità o organismo di emanazione, riferimento preciso della documentazione):</w:t>
            </w:r>
          </w:p>
          <w:p w:rsidR="00A23B3E" w:rsidRDefault="00A23B3E">
            <w:pPr>
              <w:spacing w:before="0" w:after="0"/>
            </w:pPr>
            <w:r>
              <w:rPr>
                <w:rFonts w:ascii="Arial" w:hAnsi="Arial" w:cs="Arial"/>
                <w:i/>
                <w:sz w:val="15"/>
                <w:szCs w:val="15"/>
              </w:rPr>
              <w:t xml:space="preserve"> </w:t>
            </w: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8F12E6" w:rsidRDefault="00A23B3E" w:rsidP="008F12E6">
            <w:pPr>
              <w:pStyle w:val="Paragrafoelenco1"/>
              <w:numPr>
                <w:ilvl w:val="0"/>
                <w:numId w:val="4"/>
              </w:numPr>
              <w:ind w:left="284" w:hanging="284"/>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documenti di gara, l'operatore economico dichiara che:</w:t>
            </w:r>
            <w:r>
              <w:rPr>
                <w:rFonts w:ascii="Arial" w:hAnsi="Arial" w:cs="Arial"/>
                <w:sz w:val="15"/>
                <w:szCs w:val="15"/>
              </w:rPr>
              <w:br/>
            </w:r>
          </w:p>
          <w:p w:rsidR="00A23B3E" w:rsidRDefault="00A23B3E">
            <w:r>
              <w:rPr>
                <w:rFonts w:ascii="Arial" w:hAnsi="Arial" w:cs="Arial"/>
                <w:sz w:val="15"/>
                <w:szCs w:val="15"/>
              </w:rPr>
              <w:lastRenderedPageBreak/>
              <w:t xml:space="preserve">Se la documentazione pertinente </w:t>
            </w:r>
            <w:r>
              <w:rPr>
                <w:rFonts w:ascii="Arial" w:hAnsi="Arial" w:cs="Arial"/>
                <w:b/>
                <w:sz w:val="15"/>
                <w:szCs w:val="15"/>
              </w:rPr>
              <w:t>eventualmente</w:t>
            </w:r>
            <w:r>
              <w:rPr>
                <w:rFonts w:ascii="Arial" w:hAnsi="Arial" w:cs="Arial"/>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350D7E" w:rsidRDefault="00A23B3E">
            <w:pPr>
              <w:rPr>
                <w:rFonts w:ascii="Arial" w:hAnsi="Arial" w:cs="Arial"/>
                <w:sz w:val="15"/>
                <w:szCs w:val="15"/>
              </w:rPr>
            </w:pPr>
            <w:r>
              <w:rPr>
                <w:rFonts w:ascii="Arial" w:hAnsi="Arial" w:cs="Arial"/>
                <w:sz w:val="15"/>
                <w:szCs w:val="15"/>
              </w:rPr>
              <w:lastRenderedPageBreak/>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lastRenderedPageBreak/>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caps/>
          <w:sz w:val="15"/>
          <w:szCs w:val="15"/>
        </w:rPr>
      </w:pPr>
    </w:p>
    <w:p w:rsidR="00A23B3E" w:rsidRDefault="00A23B3E">
      <w:pPr>
        <w:pStyle w:val="Titolo1"/>
        <w:spacing w:before="0" w:after="0"/>
        <w:ind w:left="850"/>
        <w:rPr>
          <w:sz w:val="16"/>
          <w:szCs w:val="16"/>
        </w:rPr>
      </w:pPr>
    </w:p>
    <w:p w:rsidR="00A23B3E" w:rsidRPr="003A443E" w:rsidRDefault="00A23B3E">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rsidR="00A23B3E" w:rsidRPr="003A443E" w:rsidRDefault="00A23B3E">
      <w:pPr>
        <w:pStyle w:val="Titolo1"/>
        <w:spacing w:before="0" w:after="0"/>
        <w:ind w:left="850"/>
        <w:rPr>
          <w:color w:val="000000"/>
          <w:sz w:val="16"/>
          <w:szCs w:val="16"/>
        </w:rPr>
      </w:pP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bookmarkStart w:id="2" w:name="_DV_M4301"/>
            <w:bookmarkStart w:id="3" w:name="_DV_M4300"/>
            <w:bookmarkEnd w:id="2"/>
            <w:bookmarkEnd w:id="3"/>
            <w:r>
              <w:rPr>
                <w:rFonts w:ascii="Arial" w:hAnsi="Arial" w:cs="Arial"/>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durante il periodo di riferimento(</w:t>
            </w:r>
            <w:r>
              <w:rPr>
                <w:rStyle w:val="Rimandonotaapidipagina"/>
                <w:rFonts w:ascii="Arial" w:hAnsi="Arial" w:cs="Arial"/>
                <w:sz w:val="15"/>
                <w:szCs w:val="15"/>
              </w:rPr>
              <w:footnoteReference w:id="33"/>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rsidR="00A23B3E" w:rsidRDefault="00A23B3E">
            <w:r>
              <w:rPr>
                <w:rFonts w:ascii="Arial" w:hAnsi="Arial" w:cs="Arial"/>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Numero di anni (periodo specificato nell'avviso o bando pertinente o nei documenti di gara): […]</w:t>
            </w:r>
            <w:r>
              <w:rPr>
                <w:rFonts w:ascii="Arial" w:hAnsi="Arial" w:cs="Arial"/>
                <w:sz w:val="15"/>
                <w:szCs w:val="15"/>
              </w:rPr>
              <w:br/>
              <w:t>Lavori:  [……]</w:t>
            </w:r>
            <w:r>
              <w:rPr>
                <w:rFonts w:ascii="Arial" w:hAnsi="Arial" w:cs="Arial"/>
                <w:sz w:val="15"/>
                <w:szCs w:val="15"/>
              </w:rPr>
              <w:br/>
            </w: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4"/>
                <w:szCs w:val="14"/>
              </w:rPr>
            </w:pPr>
            <w:r>
              <w:rPr>
                <w:rFonts w:ascii="Arial" w:hAnsi="Arial" w:cs="Arial"/>
                <w:sz w:val="15"/>
                <w:szCs w:val="15"/>
              </w:rPr>
              <w:t xml:space="preserve">1b)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rsidR="00A23B3E" w:rsidRDefault="00A23B3E">
            <w:pPr>
              <w:ind w:left="426" w:hanging="426"/>
            </w:pPr>
            <w:r>
              <w:rPr>
                <w:rFonts w:ascii="Arial" w:hAnsi="Arial" w:cs="Arial"/>
                <w:sz w:val="14"/>
                <w:szCs w:val="14"/>
              </w:rPr>
              <w:t xml:space="preserve">           Durante il periodo di riferimento l'operatore economico </w:t>
            </w:r>
            <w:r>
              <w:rPr>
                <w:rFonts w:ascii="Arial" w:hAnsi="Arial" w:cs="Arial"/>
                <w:b/>
                <w:sz w:val="14"/>
                <w:szCs w:val="14"/>
              </w:rPr>
              <w:t xml:space="preserve">ha consegnato le seguenti forniture principali del tipo specificato o prestato i seguenti servizi principali del tipo specificato: </w:t>
            </w:r>
            <w:r>
              <w:rPr>
                <w:rFonts w:ascii="Arial" w:hAnsi="Arial" w:cs="Arial"/>
                <w:sz w:val="14"/>
                <w:szCs w:val="14"/>
              </w:rPr>
              <w:t>Indicare nell'elenco gli importi, le date e i destinatari, pubblici o privati(</w:t>
            </w:r>
            <w:r>
              <w:rPr>
                <w:rStyle w:val="Rimandonotaapidipagina"/>
                <w:rFonts w:ascii="Arial" w:hAnsi="Arial" w:cs="Arial"/>
                <w:sz w:val="14"/>
                <w:szCs w:val="14"/>
              </w:rPr>
              <w:footnoteReference w:id="3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xml:space="preserve">Numero di anni (periodo specificato nell'avviso o bando pertinente o nei documenti di gara): </w:t>
            </w:r>
          </w:p>
          <w:p w:rsidR="00A23B3E" w:rsidRDefault="00A23B3E">
            <w:pPr>
              <w:rPr>
                <w:rFonts w:ascii="Arial" w:hAnsi="Arial" w:cs="Arial"/>
                <w:sz w:val="15"/>
                <w:szCs w:val="15"/>
              </w:rPr>
            </w:pPr>
            <w:r>
              <w:rPr>
                <w:rFonts w:ascii="Arial" w:hAnsi="Arial" w:cs="Arial"/>
                <w:sz w:val="15"/>
                <w:szCs w:val="15"/>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destinatari</w:t>
                  </w:r>
                </w:p>
              </w:tc>
            </w:tr>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r>
          </w:tbl>
          <w:p w:rsidR="00A23B3E" w:rsidRDefault="00A23B3E">
            <w:pPr>
              <w:rPr>
                <w:rFonts w:ascii="Arial" w:hAnsi="Arial" w:cs="Arial"/>
                <w:sz w:val="15"/>
                <w:szCs w:val="15"/>
              </w:rPr>
            </w:pP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2)    Può disporre dei seguenti </w:t>
            </w:r>
            <w:r>
              <w:rPr>
                <w:rFonts w:ascii="Arial" w:hAnsi="Arial" w:cs="Arial"/>
                <w:b/>
                <w:sz w:val="15"/>
                <w:szCs w:val="15"/>
              </w:rPr>
              <w:t xml:space="preserve">tecnici o organismi tecnici </w:t>
            </w:r>
            <w:r>
              <w:rPr>
                <w:rFonts w:ascii="Arial" w:hAnsi="Arial" w:cs="Arial"/>
                <w:sz w:val="15"/>
                <w:szCs w:val="15"/>
              </w:rPr>
              <w:t>(</w:t>
            </w:r>
            <w:r>
              <w:rPr>
                <w:rStyle w:val="Rimandonotaapidipagina"/>
                <w:rFonts w:ascii="Arial" w:hAnsi="Arial" w:cs="Arial"/>
                <w:sz w:val="15"/>
                <w:szCs w:val="15"/>
              </w:rPr>
              <w:footnoteReference w:id="35"/>
            </w:r>
            <w:r>
              <w:rPr>
                <w:rFonts w:ascii="Arial" w:hAnsi="Arial" w:cs="Arial"/>
                <w:sz w:val="15"/>
                <w:szCs w:val="15"/>
              </w:rPr>
              <w:t>), citando in particolare quelli responsabili del controllo della qualità:</w:t>
            </w:r>
          </w:p>
          <w:p w:rsidR="00A23B3E" w:rsidRDefault="00A23B3E">
            <w:pPr>
              <w:ind w:left="426"/>
            </w:pPr>
            <w:r>
              <w:rPr>
                <w:rFonts w:ascii="Arial" w:hAnsi="Arial" w:cs="Arial"/>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3)   Utilizza le seguenti </w:t>
            </w:r>
            <w:r>
              <w:rPr>
                <w:rFonts w:ascii="Arial" w:hAnsi="Arial" w:cs="Arial"/>
                <w:b/>
                <w:sz w:val="15"/>
                <w:szCs w:val="15"/>
              </w:rPr>
              <w:t xml:space="preserve">attrezzature tecniche e adotta le seguenti misure per garantire la qualità </w:t>
            </w:r>
            <w:r>
              <w:rPr>
                <w:rFonts w:ascii="Arial" w:hAnsi="Arial" w:cs="Arial"/>
                <w:sz w:val="15"/>
                <w:szCs w:val="15"/>
              </w:rPr>
              <w:t xml:space="preserve">e dispone degli </w:t>
            </w:r>
            <w:r>
              <w:rPr>
                <w:rFonts w:ascii="Arial" w:hAnsi="Arial" w:cs="Arial"/>
                <w:b/>
                <w:sz w:val="15"/>
                <w:szCs w:val="15"/>
              </w:rPr>
              <w:t>strumenti di studio e ricerca</w:t>
            </w:r>
            <w:r>
              <w:rPr>
                <w:rFonts w:ascii="Arial" w:hAnsi="Arial" w:cs="Arial"/>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4)  Potrà applicare i seguenti </w:t>
            </w:r>
            <w:r>
              <w:rPr>
                <w:rFonts w:ascii="Arial" w:hAnsi="Arial" w:cs="Arial"/>
                <w:b/>
                <w:sz w:val="15"/>
                <w:szCs w:val="15"/>
              </w:rPr>
              <w:t>sistemi di gestione e di tracciabilità della catena di approvvigionamento</w:t>
            </w:r>
            <w:r>
              <w:rPr>
                <w:rFonts w:ascii="Arial" w:hAnsi="Arial" w:cs="Arial"/>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5)</w:t>
            </w:r>
            <w:r>
              <w:rPr>
                <w:rFonts w:ascii="Arial" w:hAnsi="Arial" w:cs="Arial"/>
                <w:b/>
                <w:sz w:val="15"/>
                <w:szCs w:val="15"/>
              </w:rPr>
              <w:t xml:space="preserve">       Per la fornitura di prodotti o la prestazione di servizi complessi o, eccezionalmente, di prodotti o servizi richiesti per una finalità particolare:</w:t>
            </w:r>
            <w:r>
              <w:rPr>
                <w:rFonts w:ascii="Arial" w:hAnsi="Arial" w:cs="Arial"/>
                <w:b/>
                <w:sz w:val="15"/>
                <w:szCs w:val="15"/>
                <w:shd w:val="clear" w:color="auto" w:fill="BFBFBF"/>
              </w:rPr>
              <w:br/>
            </w:r>
          </w:p>
          <w:p w:rsidR="00A23B3E" w:rsidRDefault="00A23B3E">
            <w:pPr>
              <w:ind w:left="426"/>
            </w:pPr>
            <w:r>
              <w:rPr>
                <w:rFonts w:ascii="Arial" w:hAnsi="Arial" w:cs="Arial"/>
                <w:sz w:val="15"/>
                <w:szCs w:val="15"/>
              </w:rPr>
              <w:t xml:space="preserve">L'operatore economico </w:t>
            </w:r>
            <w:r>
              <w:rPr>
                <w:rFonts w:ascii="Arial" w:hAnsi="Arial" w:cs="Arial"/>
                <w:b/>
                <w:sz w:val="15"/>
                <w:szCs w:val="15"/>
              </w:rPr>
              <w:t>consentirà</w:t>
            </w:r>
            <w:r>
              <w:rPr>
                <w:rFonts w:ascii="Arial" w:hAnsi="Arial" w:cs="Arial"/>
                <w:sz w:val="15"/>
                <w:szCs w:val="15"/>
              </w:rPr>
              <w:t xml:space="preserve"> l'esecuzione di </w:t>
            </w:r>
            <w:r>
              <w:rPr>
                <w:rFonts w:ascii="Arial" w:hAnsi="Arial" w:cs="Arial"/>
                <w:b/>
                <w:sz w:val="15"/>
                <w:szCs w:val="15"/>
              </w:rPr>
              <w:t>verifiche</w:t>
            </w:r>
            <w:r>
              <w:rPr>
                <w:rFonts w:ascii="Arial" w:hAnsi="Arial" w:cs="Arial"/>
                <w:sz w:val="15"/>
                <w:szCs w:val="15"/>
              </w:rPr>
              <w:t>(</w:t>
            </w:r>
            <w:r>
              <w:rPr>
                <w:rStyle w:val="Rimandonotaapidipagina"/>
                <w:rFonts w:ascii="Arial" w:hAnsi="Arial" w:cs="Arial"/>
                <w:sz w:val="15"/>
                <w:szCs w:val="15"/>
              </w:rPr>
              <w:footnoteReference w:id="36"/>
            </w:r>
            <w:r>
              <w:rPr>
                <w:rFonts w:ascii="Arial" w:hAnsi="Arial" w:cs="Arial"/>
                <w:sz w:val="15"/>
                <w:szCs w:val="15"/>
              </w:rPr>
              <w:t>) delle sue capacità di</w:t>
            </w:r>
            <w:r>
              <w:rPr>
                <w:rFonts w:ascii="Arial" w:hAnsi="Arial" w:cs="Arial"/>
                <w:b/>
                <w:sz w:val="15"/>
                <w:szCs w:val="15"/>
              </w:rPr>
              <w:t xml:space="preserve"> produzione</w:t>
            </w:r>
            <w:r>
              <w:rPr>
                <w:rFonts w:ascii="Arial" w:hAnsi="Arial" w:cs="Arial"/>
                <w:sz w:val="15"/>
                <w:szCs w:val="15"/>
              </w:rPr>
              <w:t xml:space="preserve"> o </w:t>
            </w:r>
            <w:r>
              <w:rPr>
                <w:rFonts w:ascii="Arial" w:hAnsi="Arial" w:cs="Arial"/>
                <w:b/>
                <w:sz w:val="15"/>
                <w:szCs w:val="15"/>
              </w:rPr>
              <w:t>strutture tecniche</w:t>
            </w:r>
            <w:r>
              <w:rPr>
                <w:rFonts w:ascii="Arial" w:hAnsi="Arial" w:cs="Arial"/>
                <w:sz w:val="15"/>
                <w:szCs w:val="15"/>
              </w:rPr>
              <w:t xml:space="preserve"> e, se necessario, degli </w:t>
            </w:r>
            <w:r>
              <w:rPr>
                <w:rFonts w:ascii="Arial" w:hAnsi="Arial" w:cs="Arial"/>
                <w:b/>
                <w:sz w:val="15"/>
                <w:szCs w:val="15"/>
              </w:rPr>
              <w:t>strumenti di studio e di 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br/>
              <w:t>[ ] Sì [ ] No</w:t>
            </w:r>
          </w:p>
          <w:p w:rsidR="00350D7E" w:rsidRDefault="00350D7E">
            <w:pPr>
              <w:rPr>
                <w:rFonts w:ascii="Arial" w:hAnsi="Arial" w:cs="Arial"/>
                <w:sz w:val="15"/>
                <w:szCs w:val="15"/>
              </w:rPr>
            </w:pPr>
          </w:p>
          <w:p w:rsidR="00350D7E" w:rsidRDefault="00350D7E"/>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6)       Indicare i </w:t>
            </w:r>
            <w:r>
              <w:rPr>
                <w:rFonts w:ascii="Arial" w:hAnsi="Arial" w:cs="Arial"/>
                <w:b/>
                <w:sz w:val="15"/>
                <w:szCs w:val="15"/>
              </w:rPr>
              <w:t>titoli di studio e professionali</w:t>
            </w:r>
            <w:r>
              <w:rPr>
                <w:rFonts w:ascii="Arial" w:hAnsi="Arial" w:cs="Arial"/>
                <w:sz w:val="15"/>
                <w:szCs w:val="15"/>
              </w:rPr>
              <w:t xml:space="preserve"> di cui sono in possesso:</w:t>
            </w:r>
          </w:p>
          <w:p w:rsidR="00A23B3E" w:rsidRDefault="00A23B3E">
            <w:pPr>
              <w:rPr>
                <w:rFonts w:ascii="Arial" w:hAnsi="Arial" w:cs="Arial"/>
                <w:b/>
                <w:i/>
                <w:sz w:val="15"/>
                <w:szCs w:val="15"/>
              </w:rPr>
            </w:pPr>
            <w:r>
              <w:rPr>
                <w:rFonts w:ascii="Arial" w:hAnsi="Arial" w:cs="Arial"/>
                <w:sz w:val="15"/>
                <w:szCs w:val="15"/>
              </w:rPr>
              <w:lastRenderedPageBreak/>
              <w:t>a)       lo stesso prestatore di servizi o imprenditore,</w:t>
            </w:r>
          </w:p>
          <w:p w:rsidR="00A23B3E" w:rsidRDefault="00A23B3E">
            <w:pPr>
              <w:ind w:left="426"/>
              <w:rPr>
                <w:rFonts w:ascii="Arial" w:hAnsi="Arial" w:cs="Arial"/>
                <w:sz w:val="15"/>
                <w:szCs w:val="15"/>
              </w:rPr>
            </w:pPr>
            <w:r>
              <w:rPr>
                <w:rFonts w:ascii="Arial" w:hAnsi="Arial" w:cs="Arial"/>
                <w:b/>
                <w:i/>
                <w:sz w:val="15"/>
                <w:szCs w:val="15"/>
              </w:rPr>
              <w:t>e/o</w:t>
            </w:r>
            <w:r>
              <w:rPr>
                <w:rFonts w:ascii="Arial" w:hAnsi="Arial" w:cs="Arial"/>
                <w:sz w:val="15"/>
                <w:szCs w:val="15"/>
              </w:rPr>
              <w:t xml:space="preserve"> (in funzione dei requisiti richiesti nell'avviso o bando pertinente o nei documenti di gara)</w:t>
            </w:r>
            <w:r>
              <w:rPr>
                <w:rFonts w:ascii="Arial" w:hAnsi="Arial" w:cs="Arial"/>
                <w:sz w:val="15"/>
                <w:szCs w:val="15"/>
              </w:rPr>
              <w:br/>
            </w:r>
          </w:p>
          <w:p w:rsidR="00A23B3E" w:rsidRDefault="00A23B3E">
            <w:pPr>
              <w:ind w:left="426" w:hanging="426"/>
            </w:pPr>
            <w:r w:rsidRPr="00D64744">
              <w:rPr>
                <w:rFonts w:ascii="Arial" w:hAnsi="Arial" w:cs="Arial"/>
                <w:sz w:val="15"/>
                <w:szCs w:val="15"/>
              </w:rPr>
              <w:t>b</w:t>
            </w:r>
            <w:r w:rsidRPr="000953DC">
              <w:rPr>
                <w:rFonts w:ascii="Arial" w:hAnsi="Arial" w:cs="Arial"/>
                <w:sz w:val="15"/>
                <w:szCs w:val="15"/>
              </w:rPr>
              <w:t xml:space="preserve">)       </w:t>
            </w:r>
            <w:r w:rsidRPr="003A443E">
              <w:rPr>
                <w:rFonts w:ascii="Arial" w:hAnsi="Arial" w:cs="Arial"/>
                <w:color w:val="000000"/>
                <w:sz w:val="15"/>
                <w:szCs w:val="15"/>
              </w:rPr>
              <w:t>i componenti della struttura tecnica-operativa</w:t>
            </w:r>
            <w:r w:rsidR="00D64744" w:rsidRPr="003A443E">
              <w:rPr>
                <w:rFonts w:ascii="Arial" w:hAnsi="Arial" w:cs="Arial"/>
                <w:color w:val="000000"/>
                <w:sz w:val="15"/>
                <w:szCs w:val="15"/>
              </w:rPr>
              <w:t>/ gruppi di lavoro</w:t>
            </w:r>
            <w:r w:rsidRPr="003A443E">
              <w:rPr>
                <w:rFonts w:ascii="Arial" w:hAnsi="Arial" w:cs="Arial"/>
                <w:color w:val="000000"/>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lastRenderedPageBreak/>
              <w:br/>
            </w:r>
          </w:p>
          <w:p w:rsidR="00A23B3E" w:rsidRDefault="00A23B3E">
            <w:pPr>
              <w:rPr>
                <w:rFonts w:ascii="Arial" w:hAnsi="Arial" w:cs="Arial"/>
                <w:sz w:val="15"/>
                <w:szCs w:val="15"/>
              </w:rPr>
            </w:pPr>
            <w:r>
              <w:rPr>
                <w:rFonts w:ascii="Arial" w:hAnsi="Arial" w:cs="Arial"/>
                <w:sz w:val="15"/>
                <w:szCs w:val="15"/>
              </w:rPr>
              <w:lastRenderedPageBreak/>
              <w:br/>
              <w:t>a) [………..…]</w:t>
            </w:r>
            <w:r>
              <w:rPr>
                <w:rFonts w:ascii="Arial" w:hAnsi="Arial" w:cs="Arial"/>
                <w:sz w:val="15"/>
                <w:szCs w:val="15"/>
              </w:rPr>
              <w:br/>
            </w:r>
            <w:r>
              <w:rPr>
                <w:rFonts w:ascii="Arial" w:hAnsi="Arial" w:cs="Arial"/>
                <w:sz w:val="15"/>
                <w:szCs w:val="15"/>
              </w:rPr>
              <w:br/>
            </w:r>
          </w:p>
          <w:p w:rsidR="00A23B3E" w:rsidRDefault="00A23B3E">
            <w:r>
              <w:rPr>
                <w:rFonts w:ascii="Arial" w:hAnsi="Arial" w:cs="Arial"/>
                <w:sz w:val="15"/>
                <w:szCs w:val="15"/>
              </w:rPr>
              <w:br/>
              <w:t>b)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lastRenderedPageBreak/>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pPr>
            <w:r>
              <w:rPr>
                <w:rFonts w:ascii="Arial" w:hAnsi="Arial" w:cs="Arial"/>
                <w:sz w:val="15"/>
                <w:szCs w:val="15"/>
              </w:rPr>
              <w:t>8)       L'</w:t>
            </w:r>
            <w:r>
              <w:rPr>
                <w:rFonts w:ascii="Arial" w:hAnsi="Arial" w:cs="Arial"/>
                <w:b/>
                <w:sz w:val="15"/>
                <w:szCs w:val="15"/>
              </w:rPr>
              <w:t>organico medio annuo</w:t>
            </w:r>
            <w:r>
              <w:rPr>
                <w:rFonts w:ascii="Arial" w:hAnsi="Arial" w:cs="Arial"/>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t>Anno, organico medio annuo:</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Anno, numero di dirigenti</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pP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9)       Per l'esecuzione dell'appalto l'operatore economico disporrà dell'</w:t>
            </w:r>
            <w:r>
              <w:rPr>
                <w:rFonts w:ascii="Arial" w:hAnsi="Arial" w:cs="Arial"/>
                <w:b/>
                <w:sz w:val="15"/>
                <w:szCs w:val="15"/>
              </w:rPr>
              <w:t>attrezzatura, del materiale e dell'equipaggiamento tecnico</w:t>
            </w:r>
            <w:r>
              <w:rPr>
                <w:rFonts w:ascii="Arial" w:hAnsi="Arial" w:cs="Arial"/>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10)     L'operatore economico </w:t>
            </w:r>
            <w:r>
              <w:rPr>
                <w:rFonts w:ascii="Arial" w:hAnsi="Arial" w:cs="Arial"/>
                <w:b/>
                <w:sz w:val="15"/>
                <w:szCs w:val="15"/>
              </w:rPr>
              <w:t>intende eventualmente subappaltare</w:t>
            </w:r>
            <w:r>
              <w:rPr>
                <w:rFonts w:ascii="Arial" w:hAnsi="Arial" w:cs="Arial"/>
                <w:sz w:val="15"/>
                <w:szCs w:val="15"/>
              </w:rPr>
              <w:t>(</w:t>
            </w:r>
            <w:r>
              <w:rPr>
                <w:rStyle w:val="Rimandonotaapidipagina"/>
                <w:rFonts w:ascii="Arial" w:hAnsi="Arial" w:cs="Arial"/>
                <w:sz w:val="15"/>
                <w:szCs w:val="15"/>
              </w:rPr>
              <w:footnoteReference w:id="37"/>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hd w:val="clear" w:color="auto" w:fill="FFFFFF"/>
              <w:rPr>
                <w:rFonts w:ascii="Arial" w:hAnsi="Arial" w:cs="Arial"/>
                <w:sz w:val="15"/>
                <w:szCs w:val="15"/>
              </w:rPr>
            </w:pPr>
            <w:r>
              <w:rPr>
                <w:rFonts w:ascii="Arial" w:hAnsi="Arial" w:cs="Arial"/>
                <w:sz w:val="15"/>
                <w:szCs w:val="15"/>
              </w:rPr>
              <w:t xml:space="preserve">11)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L'operatore economico fornirà i campioni, le descrizioni o le fotografie dei prodotti da fornire, non necessariamente accompagnati dalle certificazioni di autenticità, come richiesti;</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se applicabile, l'operatore economico dichiara inoltre che provvederà a fornire le richieste certificazioni di autenticità.</w:t>
            </w:r>
            <w:r>
              <w:rPr>
                <w:rFonts w:ascii="Arial" w:hAnsi="Arial" w:cs="Arial"/>
                <w:sz w:val="15"/>
                <w:szCs w:val="15"/>
              </w:rPr>
              <w:br/>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rPr>
                <w:rFonts w:ascii="Arial" w:hAnsi="Arial" w:cs="Arial"/>
                <w:sz w:val="15"/>
                <w:szCs w:val="15"/>
              </w:rPr>
            </w:pPr>
            <w:r>
              <w:rPr>
                <w:rFonts w:ascii="Arial" w:hAnsi="Arial" w:cs="Arial"/>
                <w:sz w:val="15"/>
                <w:szCs w:val="15"/>
              </w:rPr>
              <w:t xml:space="preserve">12)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spacing w:before="0" w:after="0"/>
              <w:ind w:left="426"/>
              <w:rPr>
                <w:rFonts w:ascii="Arial" w:hAnsi="Arial" w:cs="Arial"/>
                <w:b/>
                <w:sz w:val="15"/>
                <w:szCs w:val="15"/>
              </w:rPr>
            </w:pPr>
            <w:r>
              <w:rPr>
                <w:rFonts w:ascii="Arial" w:hAnsi="Arial" w:cs="Arial"/>
                <w:sz w:val="15"/>
                <w:szCs w:val="15"/>
              </w:rPr>
              <w:t xml:space="preserve">L'operatore economico può fornire i richiesti </w:t>
            </w:r>
            <w:r>
              <w:rPr>
                <w:rFonts w:ascii="Arial" w:hAnsi="Arial" w:cs="Arial"/>
                <w:b/>
                <w:sz w:val="15"/>
                <w:szCs w:val="15"/>
              </w:rPr>
              <w:t>certificati</w:t>
            </w:r>
            <w:r>
              <w:rPr>
                <w:rFonts w:ascii="Arial" w:hAnsi="Arial" w:cs="Arial"/>
                <w:sz w:val="15"/>
                <w:szCs w:val="15"/>
              </w:rPr>
              <w:t xml:space="preserve"> rilasciati da </w:t>
            </w:r>
            <w:r>
              <w:rPr>
                <w:rFonts w:ascii="Arial" w:hAnsi="Arial" w:cs="Arial"/>
                <w:b/>
                <w:sz w:val="15"/>
                <w:szCs w:val="15"/>
              </w:rPr>
              <w:t>istituti o servizi ufficiali incaricati del controllo della qualità,</w:t>
            </w:r>
            <w:r>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rsidR="00A23B3E" w:rsidRDefault="00A23B3E">
            <w:pPr>
              <w:spacing w:before="0" w:after="0"/>
              <w:ind w:left="426"/>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si dispone:</w:t>
            </w:r>
            <w:r>
              <w:rPr>
                <w:rFonts w:ascii="Arial" w:hAnsi="Arial" w:cs="Arial"/>
                <w:sz w:val="15"/>
                <w:szCs w:val="15"/>
              </w:rPr>
              <w:br/>
            </w:r>
          </w:p>
          <w:p w:rsidR="00A23B3E" w:rsidRDefault="00A23B3E">
            <w:pPr>
              <w:spacing w:before="0" w:after="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br/>
              <w:t>[ ]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w:t>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pPr>
              <w:spacing w:before="0" w:after="0"/>
              <w:rPr>
                <w:rFonts w:ascii="Arial" w:hAnsi="Arial" w:cs="Arial"/>
                <w:sz w:val="15"/>
                <w:szCs w:val="15"/>
              </w:rPr>
            </w:pPr>
            <w:r>
              <w:rPr>
                <w:rFonts w:ascii="Arial" w:hAnsi="Arial" w:cs="Arial"/>
                <w:sz w:val="15"/>
                <w:szCs w:val="15"/>
              </w:rPr>
              <w:t>[………..…][………….…][………….…]</w:t>
            </w:r>
          </w:p>
          <w:p w:rsidR="002E43BE" w:rsidRDefault="002E43BE">
            <w:pPr>
              <w:spacing w:before="0" w:after="0"/>
            </w:pP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350D7E">
            <w:pPr>
              <w:pStyle w:val="Paragrafoelenco1"/>
              <w:ind w:left="20"/>
              <w:jc w:val="both"/>
              <w:rPr>
                <w:rFonts w:ascii="Arial" w:hAnsi="Arial" w:cs="Arial"/>
                <w:color w:val="000000"/>
                <w:sz w:val="15"/>
                <w:szCs w:val="15"/>
              </w:rPr>
            </w:pPr>
            <w:r w:rsidRPr="003A443E">
              <w:rPr>
                <w:rFonts w:ascii="Arial" w:hAnsi="Arial" w:cs="Arial"/>
                <w:color w:val="000000"/>
                <w:sz w:val="15"/>
                <w:szCs w:val="15"/>
              </w:rPr>
              <w:t>1</w:t>
            </w:r>
            <w:r w:rsidR="00D64744" w:rsidRPr="003A443E">
              <w:rPr>
                <w:rFonts w:ascii="Arial" w:hAnsi="Arial" w:cs="Arial"/>
                <w:color w:val="000000"/>
                <w:sz w:val="15"/>
                <w:szCs w:val="15"/>
              </w:rPr>
              <w:t xml:space="preserve">3) </w:t>
            </w:r>
            <w:r w:rsidRPr="003A443E">
              <w:rPr>
                <w:rFonts w:ascii="Arial" w:hAnsi="Arial" w:cs="Arial"/>
                <w:color w:val="000000"/>
                <w:sz w:val="15"/>
                <w:szCs w:val="15"/>
              </w:rPr>
              <w:t xml:space="preserve"> Per quanto riguarda gli </w:t>
            </w:r>
            <w:r w:rsidRPr="003A443E">
              <w:rPr>
                <w:rFonts w:ascii="Arial" w:hAnsi="Arial" w:cs="Arial"/>
                <w:b/>
                <w:color w:val="000000"/>
                <w:sz w:val="15"/>
                <w:szCs w:val="15"/>
              </w:rPr>
              <w:t>eventuali altri requisiti tecnici e professionali</w:t>
            </w:r>
            <w:r w:rsidRPr="003A443E">
              <w:rPr>
                <w:rFonts w:ascii="Arial" w:hAnsi="Arial" w:cs="Arial"/>
                <w:color w:val="000000"/>
                <w:sz w:val="15"/>
                <w:szCs w:val="15"/>
              </w:rPr>
              <w:t xml:space="preserve"> specificati nell'avviso o bando pertinente o nei documenti di gara, l'operatore economico dichiara che:</w:t>
            </w:r>
            <w:r w:rsidRPr="003A443E">
              <w:rPr>
                <w:rFonts w:ascii="Arial" w:hAnsi="Arial" w:cs="Arial"/>
                <w:color w:val="000000"/>
                <w:sz w:val="15"/>
                <w:szCs w:val="15"/>
              </w:rPr>
              <w:br/>
            </w:r>
          </w:p>
          <w:p w:rsidR="00A23B3E" w:rsidRPr="003A443E" w:rsidRDefault="00A23B3E">
            <w:pPr>
              <w:rPr>
                <w:color w:val="000000"/>
              </w:rPr>
            </w:pPr>
            <w:r w:rsidRPr="003A443E">
              <w:rPr>
                <w:rFonts w:ascii="Arial" w:hAnsi="Arial" w:cs="Arial"/>
                <w:color w:val="000000"/>
                <w:sz w:val="15"/>
                <w:szCs w:val="15"/>
              </w:rPr>
              <w:lastRenderedPageBreak/>
              <w:t xml:space="preserve">Se la documentazione pertinente </w:t>
            </w:r>
            <w:r w:rsidRPr="003A443E">
              <w:rPr>
                <w:rFonts w:ascii="Arial" w:hAnsi="Arial" w:cs="Arial"/>
                <w:b/>
                <w:color w:val="000000"/>
                <w:sz w:val="15"/>
                <w:szCs w:val="15"/>
              </w:rPr>
              <w:t>eventualmente</w:t>
            </w:r>
            <w:r w:rsidRPr="003A443E">
              <w:rPr>
                <w:rFonts w:ascii="Arial" w:hAnsi="Arial" w:cs="Arial"/>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lastRenderedPageBreak/>
              <w:t>[……]</w:t>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lastRenderedPageBreak/>
              <w:br/>
              <w:t xml:space="preserve">(indirizzo web, autorità o organismo di emanazione, riferimento preciso della documentazione): </w:t>
            </w: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pPr>
        <w:jc w:val="both"/>
        <w:rPr>
          <w:rFonts w:ascii="Arial" w:hAnsi="Arial" w:cs="Arial"/>
          <w:color w:val="000000"/>
          <w:sz w:val="15"/>
          <w:szCs w:val="15"/>
        </w:rPr>
      </w:pPr>
    </w:p>
    <w:p w:rsidR="00A23B3E" w:rsidRPr="003A443E" w:rsidRDefault="00A23B3E" w:rsidP="00BF74E1">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rsidR="00A23B3E"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w w:val="0"/>
                <w:sz w:val="15"/>
                <w:szCs w:val="15"/>
              </w:rPr>
              <w:t>, compresa l'accessibilità per le persone con disabilità?</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spiegare perché e precisare di quali altri mezzi di prova relativi al programma di garanzia della qualità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rispetta determinati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xml:space="preserve">, spiegare perché e precisare di quali altri mezzi di prova relativi ai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 xml:space="preserve">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 xml:space="preserve"> […………][……..…][……..…]</w:t>
            </w:r>
          </w:p>
        </w:tc>
      </w:tr>
    </w:tbl>
    <w:p w:rsidR="00A23B3E" w:rsidRDefault="00A23B3E">
      <w:pPr>
        <w:rPr>
          <w:rFonts w:ascii="Arial" w:hAnsi="Arial" w:cs="Arial"/>
          <w:sz w:val="15"/>
          <w:szCs w:val="15"/>
        </w:rPr>
      </w:pPr>
    </w:p>
    <w:p w:rsidR="00A23B3E" w:rsidRPr="00D92A41" w:rsidRDefault="00A23B3E" w:rsidP="00D92A41">
      <w:pPr>
        <w:pageBreakBefore/>
        <w:spacing w:before="0"/>
        <w:jc w:val="center"/>
        <w:rPr>
          <w:rFonts w:ascii="Arial" w:hAnsi="Arial" w:cs="Arial"/>
          <w:w w:val="0"/>
          <w:sz w:val="15"/>
          <w:szCs w:val="15"/>
        </w:rPr>
      </w:pPr>
      <w:r w:rsidRPr="00D92A41">
        <w:rPr>
          <w:b/>
          <w:sz w:val="19"/>
          <w:szCs w:val="19"/>
        </w:rPr>
        <w:lastRenderedPageBreak/>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rFonts w:ascii="Arial" w:hAnsi="Arial" w:cs="Arial"/>
          <w:smallCaps/>
          <w:color w:val="000000"/>
          <w:sz w:val="15"/>
          <w:szCs w:val="15"/>
        </w:rPr>
        <w:t>(A</w:t>
      </w:r>
      <w:r w:rsidRPr="003A443E">
        <w:rPr>
          <w:rFonts w:ascii="Arial" w:hAnsi="Arial" w:cs="Arial"/>
          <w:smallCaps/>
          <w:color w:val="000000"/>
          <w:sz w:val="16"/>
          <w:szCs w:val="16"/>
        </w:rPr>
        <w:t>rticolo 91 del Codice)</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rsidR="00A23B3E" w:rsidRDefault="00A23B3E">
      <w:pPr>
        <w:rPr>
          <w:rFonts w:ascii="Arial" w:hAnsi="Arial" w:cs="Arial"/>
          <w:b/>
          <w:w w:val="0"/>
          <w:sz w:val="15"/>
          <w:szCs w:val="15"/>
        </w:rPr>
      </w:pPr>
      <w:r>
        <w:rPr>
          <w:rFonts w:ascii="Arial" w:hAnsi="Arial" w:cs="Arial"/>
          <w:b/>
          <w:w w:val="0"/>
          <w:sz w:val="15"/>
          <w:szCs w:val="15"/>
        </w:rPr>
        <w:t>L'operatore economico dichiara:</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w w:val="0"/>
                <w:sz w:val="15"/>
                <w:szCs w:val="15"/>
              </w:rPr>
            </w:pPr>
            <w:r>
              <w:rPr>
                <w:rFonts w:ascii="Arial" w:hAnsi="Arial" w:cs="Arial"/>
                <w:w w:val="0"/>
                <w:sz w:val="15"/>
                <w:szCs w:val="15"/>
              </w:rPr>
              <w:t xml:space="preserve">Di </w:t>
            </w:r>
            <w:r>
              <w:rPr>
                <w:rFonts w:ascii="Arial" w:hAnsi="Arial" w:cs="Arial"/>
                <w:b/>
                <w:w w:val="0"/>
                <w:sz w:val="15"/>
                <w:szCs w:val="15"/>
              </w:rPr>
              <w:t>soddisfare</w:t>
            </w:r>
            <w:r>
              <w:rPr>
                <w:rFonts w:ascii="Arial" w:hAnsi="Arial" w:cs="Arial"/>
                <w:w w:val="0"/>
                <w:sz w:val="15"/>
                <w:szCs w:val="15"/>
              </w:rPr>
              <w:t xml:space="preserve"> i criteri e le regole obiettivi e non discriminatori da applicare per limitare il numero di candidati, come di seguito indicato :</w:t>
            </w:r>
          </w:p>
          <w:p w:rsidR="00A23B3E" w:rsidRDefault="00A23B3E">
            <w:pPr>
              <w:rPr>
                <w:rFonts w:ascii="Arial" w:hAnsi="Arial" w:cs="Arial"/>
                <w:sz w:val="15"/>
                <w:szCs w:val="15"/>
              </w:rPr>
            </w:pPr>
            <w:r>
              <w:rPr>
                <w:rFonts w:ascii="Arial" w:hAnsi="Arial" w:cs="Arial"/>
                <w:w w:val="0"/>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w w:val="0"/>
                <w:sz w:val="15"/>
                <w:szCs w:val="15"/>
              </w:rPr>
              <w:t xml:space="preserve"> se l'operatore economico dispone dei documenti richiesti:</w:t>
            </w:r>
          </w:p>
          <w:p w:rsidR="00A23B3E" w:rsidRDefault="00A23B3E">
            <w:r>
              <w:rPr>
                <w:rFonts w:ascii="Arial" w:hAnsi="Arial" w:cs="Arial"/>
                <w:sz w:val="15"/>
                <w:szCs w:val="15"/>
              </w:rPr>
              <w:t>Se alcuni di tali certificati o altre forme di prove documentali sono disponibili elettronicamente (</w:t>
            </w:r>
            <w:r>
              <w:rPr>
                <w:rStyle w:val="Rimandonotaapidipagina"/>
                <w:rFonts w:ascii="Arial" w:hAnsi="Arial" w:cs="Arial"/>
                <w:sz w:val="15"/>
                <w:szCs w:val="15"/>
              </w:rPr>
              <w:footnoteReference w:id="38"/>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 ] Sì [ ] No (</w:t>
            </w:r>
            <w:r>
              <w:rPr>
                <w:rStyle w:val="Rimandonotaapidipagina"/>
                <w:rFonts w:ascii="Arial" w:hAnsi="Arial" w:cs="Arial"/>
                <w:sz w:val="15"/>
                <w:szCs w:val="15"/>
              </w:rPr>
              <w:footnoteReference w:id="39"/>
            </w: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r>
              <w:rPr>
                <w:rStyle w:val="Rimandonotaapidipagina"/>
                <w:rFonts w:ascii="Arial" w:hAnsi="Arial" w:cs="Arial"/>
                <w:sz w:val="15"/>
                <w:szCs w:val="15"/>
              </w:rPr>
              <w:footnoteReference w:id="40"/>
            </w:r>
            <w:r>
              <w:rPr>
                <w:rFonts w:ascii="Arial" w:hAnsi="Arial" w:cs="Arial"/>
                <w:sz w:val="15"/>
                <w:szCs w:val="15"/>
              </w:rPr>
              <w:t>)</w:t>
            </w:r>
          </w:p>
        </w:tc>
      </w:tr>
    </w:tbl>
    <w:p w:rsidR="00A23B3E" w:rsidRDefault="00A23B3E">
      <w:pPr>
        <w:pStyle w:val="ChapterTitle"/>
        <w:jc w:val="both"/>
        <w:rPr>
          <w:rFonts w:ascii="Arial" w:hAnsi="Arial" w:cs="Arial"/>
          <w:sz w:val="15"/>
          <w:szCs w:val="15"/>
        </w:rPr>
      </w:pPr>
    </w:p>
    <w:p w:rsidR="00A23B3E" w:rsidRDefault="00A23B3E" w:rsidP="00BF74E1">
      <w:pPr>
        <w:pStyle w:val="ChapterTitle"/>
        <w:rPr>
          <w:rFonts w:ascii="Arial" w:hAnsi="Arial" w:cs="Arial"/>
          <w:i/>
          <w:sz w:val="15"/>
          <w:szCs w:val="15"/>
        </w:rPr>
      </w:pPr>
      <w:r>
        <w:rPr>
          <w:sz w:val="19"/>
          <w:szCs w:val="19"/>
        </w:rPr>
        <w:t>Parte VI: Dichiarazioni finali</w:t>
      </w:r>
    </w:p>
    <w:p w:rsidR="00A23B3E" w:rsidRPr="003A443E" w:rsidRDefault="00A23B3E" w:rsidP="003E60D1">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rsidR="00A23B3E" w:rsidRPr="000953DC" w:rsidRDefault="00A23B3E" w:rsidP="003E60D1">
      <w:pPr>
        <w:jc w:val="both"/>
        <w:rPr>
          <w:rFonts w:ascii="Arial" w:hAnsi="Arial" w:cs="Arial"/>
          <w:i/>
          <w:sz w:val="15"/>
          <w:szCs w:val="15"/>
        </w:rPr>
      </w:pPr>
      <w:r w:rsidRPr="003A443E">
        <w:rPr>
          <w:rFonts w:ascii="Arial" w:hAnsi="Arial" w:cs="Arial"/>
          <w:i/>
          <w:color w:val="000000"/>
          <w:sz w:val="15"/>
          <w:szCs w:val="15"/>
        </w:rPr>
        <w:t xml:space="preserve">Ferme restando le disposizioni degli articoli  40,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41"/>
      </w:r>
      <w:r w:rsidRPr="000953DC">
        <w:rPr>
          <w:rFonts w:ascii="Arial" w:hAnsi="Arial" w:cs="Arial"/>
          <w:sz w:val="15"/>
          <w:szCs w:val="15"/>
        </w:rPr>
        <w:t>)</w:t>
      </w:r>
      <w:r w:rsidRPr="000953DC">
        <w:rPr>
          <w:rFonts w:ascii="Arial" w:hAnsi="Arial" w:cs="Arial"/>
          <w:i/>
          <w:sz w:val="15"/>
          <w:szCs w:val="15"/>
        </w:rPr>
        <w:t>, oppure</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42"/>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rsidR="00A23B3E" w:rsidRDefault="00A23B3E" w:rsidP="003E60D1">
      <w:pPr>
        <w:jc w:val="both"/>
        <w:rPr>
          <w:rFonts w:ascii="Arial" w:hAnsi="Arial" w:cs="Arial"/>
          <w:i/>
          <w:sz w:val="15"/>
          <w:szCs w:val="15"/>
        </w:rPr>
      </w:pPr>
      <w:r w:rsidRPr="000953DC">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0953DC">
        <w:rPr>
          <w:rFonts w:ascii="Arial" w:hAnsi="Arial" w:cs="Arial"/>
          <w:sz w:val="15"/>
          <w:szCs w:val="15"/>
        </w:rPr>
        <w:t xml:space="preserve"> [procedura di appalto: (descrizione sommaria, estremi della pubblicazione nella</w:t>
      </w:r>
      <w:r w:rsidRPr="000953DC">
        <w:rPr>
          <w:rFonts w:ascii="Arial" w:hAnsi="Arial" w:cs="Arial"/>
          <w:i/>
          <w:sz w:val="15"/>
          <w:szCs w:val="15"/>
        </w:rPr>
        <w:t xml:space="preserve"> Gazzetta ufficiale dell'Unione europea</w:t>
      </w:r>
      <w:r w:rsidRPr="000953DC">
        <w:rPr>
          <w:rFonts w:ascii="Arial" w:hAnsi="Arial" w:cs="Arial"/>
          <w:sz w:val="15"/>
          <w:szCs w:val="15"/>
        </w:rPr>
        <w:t>, numero di riferimento)]</w:t>
      </w:r>
      <w:r w:rsidRPr="000953DC">
        <w:rPr>
          <w:rFonts w:ascii="Arial" w:hAnsi="Arial" w:cs="Arial"/>
          <w:i/>
          <w:sz w:val="15"/>
          <w:szCs w:val="15"/>
        </w:rPr>
        <w:t>.</w:t>
      </w:r>
    </w:p>
    <w:p w:rsidR="00A23B3E" w:rsidRDefault="00A23B3E">
      <w:pPr>
        <w:rPr>
          <w:rFonts w:ascii="Arial" w:hAnsi="Arial" w:cs="Arial"/>
          <w:i/>
          <w:sz w:val="15"/>
          <w:szCs w:val="15"/>
        </w:rPr>
      </w:pPr>
      <w:r>
        <w:rPr>
          <w:rFonts w:ascii="Arial" w:hAnsi="Arial" w:cs="Arial"/>
          <w:i/>
          <w:sz w:val="15"/>
          <w:szCs w:val="15"/>
        </w:rPr>
        <w:t xml:space="preserve"> </w:t>
      </w:r>
    </w:p>
    <w:p w:rsidR="00A23B3E" w:rsidRPr="00BF74E1" w:rsidRDefault="00A23B3E">
      <w:pPr>
        <w:rPr>
          <w:rFonts w:ascii="Arial" w:hAnsi="Arial" w:cs="Arial"/>
          <w:i/>
          <w:sz w:val="14"/>
          <w:szCs w:val="14"/>
        </w:rPr>
      </w:pPr>
    </w:p>
    <w:p w:rsidR="00A23B3E" w:rsidRPr="00BF74E1" w:rsidRDefault="00A23B3E">
      <w:pPr>
        <w:rPr>
          <w:rFonts w:ascii="Arial" w:hAnsi="Arial" w:cs="Arial"/>
          <w:sz w:val="14"/>
          <w:szCs w:val="14"/>
        </w:rPr>
      </w:pPr>
      <w:r w:rsidRPr="00BF74E1">
        <w:rPr>
          <w:rFonts w:ascii="Arial" w:hAnsi="Arial" w:cs="Arial"/>
          <w:sz w:val="14"/>
          <w:szCs w:val="14"/>
        </w:rPr>
        <w:t>Data, luogo e, se richiesto o necessario, firma/firme: [……………….……]</w:t>
      </w:r>
    </w:p>
    <w:p w:rsidR="00A23B3E" w:rsidRDefault="00A23B3E">
      <w:pPr>
        <w:pStyle w:val="Titrearticle"/>
        <w:jc w:val="both"/>
        <w:rPr>
          <w:rFonts w:ascii="Arial" w:hAnsi="Arial" w:cs="Arial"/>
          <w:sz w:val="15"/>
          <w:szCs w:val="15"/>
        </w:rPr>
      </w:pPr>
    </w:p>
    <w:p w:rsidR="000A7B33" w:rsidRDefault="000A7B33">
      <w:bookmarkStart w:id="4" w:name="_DV_C939"/>
      <w:bookmarkEnd w:id="4"/>
    </w:p>
    <w:sectPr w:rsidR="000A7B33" w:rsidSect="005309A4">
      <w:footerReference w:type="default" r:id="rId21"/>
      <w:pgSz w:w="12240" w:h="15840"/>
      <w:pgMar w:top="1440" w:right="1325" w:bottom="1440" w:left="1800" w:header="720" w:footer="720" w:gutter="0"/>
      <w:cols w:space="720"/>
      <w:docGrid w:linePitch="24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65CE" w:rsidRDefault="006E65CE">
      <w:pPr>
        <w:spacing w:before="0" w:after="0"/>
      </w:pPr>
      <w:r>
        <w:separator/>
      </w:r>
    </w:p>
  </w:endnote>
  <w:endnote w:type="continuationSeparator" w:id="0">
    <w:p w:rsidR="006E65CE" w:rsidRDefault="006E65C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ont274">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DejaVuSerifCondensed">
    <w:altName w:val="Calibri"/>
    <w:panose1 w:val="00000000000000000000"/>
    <w:charset w:val="00"/>
    <w:family w:val="auto"/>
    <w:notTrueType/>
    <w:pitch w:val="default"/>
    <w:sig w:usb0="00000003" w:usb1="00000000" w:usb2="00000000" w:usb3="00000000" w:csb0="00000001" w:csb1="00000000"/>
  </w:font>
  <w:font w:name="等线 Light">
    <w:altName w:val="MS Gothic"/>
    <w:panose1 w:val="00000000000000000000"/>
    <w:charset w:val="80"/>
    <w:family w:val="roman"/>
    <w:notTrueType/>
    <w:pitch w:val="default"/>
  </w:font>
  <w:font w:name="Calibri Light">
    <w:panose1 w:val="020F0302020204030204"/>
    <w:charset w:val="00"/>
    <w:family w:val="swiss"/>
    <w:pitch w:val="variable"/>
    <w:sig w:usb0="A00002EF" w:usb1="4000207B" w:usb2="00000000" w:usb3="00000000" w:csb0="0000019F" w:csb1="00000000"/>
  </w:font>
  <w:font w:name="等线">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1E51" w:rsidRPr="00D509A5" w:rsidRDefault="00371E51"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Pr="00D509A5">
      <w:rPr>
        <w:rFonts w:ascii="Calibri" w:hAnsi="Calibri"/>
        <w:sz w:val="20"/>
        <w:szCs w:val="20"/>
      </w:rPr>
      <w:instrText>PAGE   \* MERGEFORMAT</w:instrText>
    </w:r>
    <w:r w:rsidRPr="00D509A5">
      <w:rPr>
        <w:rFonts w:ascii="Calibri" w:hAnsi="Calibri"/>
        <w:sz w:val="20"/>
        <w:szCs w:val="20"/>
      </w:rPr>
      <w:fldChar w:fldCharType="separate"/>
    </w:r>
    <w:r w:rsidR="00F73F07">
      <w:rPr>
        <w:rFonts w:ascii="Calibri" w:hAnsi="Calibri"/>
        <w:noProof/>
        <w:sz w:val="20"/>
        <w:szCs w:val="20"/>
      </w:rPr>
      <w:t>1</w:t>
    </w:r>
    <w:r w:rsidRPr="00D509A5">
      <w:rPr>
        <w:rFonts w:ascii="Calibri" w:hAnsi="Calibri"/>
        <w:sz w:val="20"/>
        <w:szCs w:val="20"/>
      </w:rPr>
      <w:fldChar w:fldCharType="end"/>
    </w:r>
  </w:p>
  <w:p w:rsidR="00371E51" w:rsidRDefault="00371E5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65CE" w:rsidRDefault="006E65CE">
      <w:pPr>
        <w:spacing w:before="0" w:after="0"/>
      </w:pPr>
      <w:r>
        <w:separator/>
      </w:r>
    </w:p>
  </w:footnote>
  <w:footnote w:type="continuationSeparator" w:id="0">
    <w:p w:rsidR="006E65CE" w:rsidRDefault="006E65CE">
      <w:pPr>
        <w:spacing w:before="0" w:after="0"/>
      </w:pPr>
      <w:r>
        <w:continuationSeparator/>
      </w:r>
    </w:p>
  </w:footnote>
  <w:footnote w:id="1">
    <w:p w:rsidR="00371E51" w:rsidRPr="001F35A9" w:rsidRDefault="00371E51" w:rsidP="005309A4">
      <w:pPr>
        <w:tabs>
          <w:tab w:val="left" w:pos="284"/>
        </w:tabs>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371E51" w:rsidRPr="001F35A9" w:rsidRDefault="00371E51" w:rsidP="005309A4">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 xml:space="preserve">avviso di </w:t>
      </w:r>
      <w:proofErr w:type="spellStart"/>
      <w:r w:rsidRPr="001F35A9">
        <w:rPr>
          <w:rFonts w:ascii="Arial" w:hAnsi="Arial" w:cs="Arial"/>
          <w:b/>
          <w:sz w:val="12"/>
          <w:szCs w:val="12"/>
        </w:rPr>
        <w:t>preinformazione</w:t>
      </w:r>
      <w:proofErr w:type="spellEnd"/>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rsidR="00371E51" w:rsidRPr="001F35A9" w:rsidRDefault="00371E51"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rsidR="00371E51" w:rsidRPr="001F35A9" w:rsidRDefault="00371E51"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5">
    <w:p w:rsidR="00371E51" w:rsidRPr="001F35A9" w:rsidRDefault="00371E51"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6">
    <w:p w:rsidR="00371E51" w:rsidRPr="001F35A9" w:rsidRDefault="00371E51"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rsidR="00371E51" w:rsidRPr="001F35A9" w:rsidRDefault="00371E51"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371E51" w:rsidRPr="001F35A9" w:rsidRDefault="00371E51"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rsidR="00371E51" w:rsidRPr="001F35A9" w:rsidRDefault="00371E51"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rsidR="00371E51" w:rsidRPr="001F35A9" w:rsidRDefault="00371E51"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rsidR="00371E51" w:rsidRPr="001F35A9" w:rsidRDefault="00371E51"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9">
    <w:p w:rsidR="00371E51" w:rsidRPr="001F35A9" w:rsidRDefault="00371E51"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rsidR="00371E51" w:rsidRPr="001F35A9" w:rsidRDefault="00371E51"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1">
    <w:p w:rsidR="00371E51" w:rsidRPr="001F35A9" w:rsidRDefault="00371E51"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rsidR="00371E51" w:rsidRPr="003E60D1" w:rsidRDefault="00371E51"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rsidR="00371E51" w:rsidRPr="003E60D1" w:rsidRDefault="00371E51"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rsidR="00371E51" w:rsidRPr="003E60D1" w:rsidRDefault="00371E51"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5">
    <w:p w:rsidR="00371E51" w:rsidRPr="003E60D1" w:rsidRDefault="00371E51"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rsidR="00371E51" w:rsidRPr="003E60D1" w:rsidRDefault="00371E51"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7">
    <w:p w:rsidR="00371E51" w:rsidRPr="003E60D1" w:rsidRDefault="00371E51"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8">
    <w:p w:rsidR="00371E51" w:rsidRPr="003E60D1" w:rsidRDefault="00371E51"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9">
    <w:p w:rsidR="00371E51" w:rsidRPr="003E60D1" w:rsidRDefault="00371E51"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0">
    <w:p w:rsidR="00371E51" w:rsidRPr="003E60D1" w:rsidRDefault="00371E51"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1">
    <w:p w:rsidR="00371E51" w:rsidRPr="003E60D1" w:rsidRDefault="00371E51"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2">
    <w:p w:rsidR="00371E51" w:rsidRPr="003E60D1" w:rsidRDefault="00371E51"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3">
    <w:p w:rsidR="00371E51" w:rsidRPr="003E60D1" w:rsidRDefault="00371E51"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rsidR="00371E51" w:rsidRPr="003E60D1" w:rsidRDefault="00371E51"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rsidR="00371E51" w:rsidRPr="003E60D1" w:rsidRDefault="00371E51"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6">
    <w:p w:rsidR="00371E51" w:rsidRPr="00BF74E1" w:rsidRDefault="00371E51"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7">
    <w:p w:rsidR="00371E51" w:rsidRPr="00F351F0" w:rsidRDefault="00371E51"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8">
    <w:p w:rsidR="00371E51" w:rsidRPr="003E60D1" w:rsidRDefault="00371E51"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9">
    <w:p w:rsidR="00371E51" w:rsidRPr="003E60D1" w:rsidRDefault="00371E51"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0">
    <w:p w:rsidR="00371E51" w:rsidRPr="003E60D1" w:rsidRDefault="00371E51"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1">
    <w:p w:rsidR="00371E51" w:rsidRPr="003E60D1" w:rsidRDefault="00371E51"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rsidR="00371E51" w:rsidRPr="003E60D1" w:rsidRDefault="00371E51"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3">
    <w:p w:rsidR="00371E51" w:rsidRPr="003E60D1" w:rsidRDefault="00371E51"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4">
    <w:p w:rsidR="00371E51" w:rsidRPr="003E60D1" w:rsidRDefault="00371E51"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5">
    <w:p w:rsidR="00371E51" w:rsidRPr="003E60D1" w:rsidRDefault="00371E51"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6">
    <w:p w:rsidR="00371E51" w:rsidRPr="003E60D1" w:rsidRDefault="00371E51"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rsidR="00371E51" w:rsidRPr="003E60D1" w:rsidRDefault="00371E51"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371E51" w:rsidRPr="003E60D1" w:rsidRDefault="00371E51"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9">
    <w:p w:rsidR="00371E51" w:rsidRPr="003E60D1" w:rsidRDefault="00371E51"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0">
    <w:p w:rsidR="00371E51" w:rsidRPr="003E60D1" w:rsidRDefault="00371E51"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rsidR="00371E51" w:rsidRPr="003E60D1" w:rsidRDefault="00371E51"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371E51" w:rsidRPr="003E60D1" w:rsidRDefault="00371E51"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7B33"/>
    <w:rsid w:val="00023AC1"/>
    <w:rsid w:val="000545E1"/>
    <w:rsid w:val="000576F3"/>
    <w:rsid w:val="00063615"/>
    <w:rsid w:val="00076DCA"/>
    <w:rsid w:val="0008145D"/>
    <w:rsid w:val="00084307"/>
    <w:rsid w:val="000953DC"/>
    <w:rsid w:val="000A7B33"/>
    <w:rsid w:val="000B5314"/>
    <w:rsid w:val="000B5BD9"/>
    <w:rsid w:val="000C7953"/>
    <w:rsid w:val="000D2DC2"/>
    <w:rsid w:val="000E2AC1"/>
    <w:rsid w:val="000E5FBC"/>
    <w:rsid w:val="000F588A"/>
    <w:rsid w:val="00121BF6"/>
    <w:rsid w:val="00127CA3"/>
    <w:rsid w:val="001601DD"/>
    <w:rsid w:val="001752F0"/>
    <w:rsid w:val="001A5B90"/>
    <w:rsid w:val="001C58A1"/>
    <w:rsid w:val="001D3A2B"/>
    <w:rsid w:val="001D56C2"/>
    <w:rsid w:val="001F35A9"/>
    <w:rsid w:val="002202CC"/>
    <w:rsid w:val="002414DF"/>
    <w:rsid w:val="00254A1F"/>
    <w:rsid w:val="00270DA2"/>
    <w:rsid w:val="00275BDD"/>
    <w:rsid w:val="002A0518"/>
    <w:rsid w:val="002A21BC"/>
    <w:rsid w:val="002C169E"/>
    <w:rsid w:val="002C6AFA"/>
    <w:rsid w:val="002D50E9"/>
    <w:rsid w:val="002E43BE"/>
    <w:rsid w:val="00316FAD"/>
    <w:rsid w:val="00332759"/>
    <w:rsid w:val="00350D7E"/>
    <w:rsid w:val="003553B3"/>
    <w:rsid w:val="0036728A"/>
    <w:rsid w:val="00371E51"/>
    <w:rsid w:val="00374525"/>
    <w:rsid w:val="00384132"/>
    <w:rsid w:val="0039778F"/>
    <w:rsid w:val="003A443E"/>
    <w:rsid w:val="003A7DB0"/>
    <w:rsid w:val="003B3636"/>
    <w:rsid w:val="003E0E25"/>
    <w:rsid w:val="003E60D1"/>
    <w:rsid w:val="003E7810"/>
    <w:rsid w:val="00420037"/>
    <w:rsid w:val="004234D1"/>
    <w:rsid w:val="00432F8D"/>
    <w:rsid w:val="00455BDE"/>
    <w:rsid w:val="004729F9"/>
    <w:rsid w:val="004B0E8E"/>
    <w:rsid w:val="004B6DFA"/>
    <w:rsid w:val="004E573C"/>
    <w:rsid w:val="00500239"/>
    <w:rsid w:val="00516CEA"/>
    <w:rsid w:val="005309A4"/>
    <w:rsid w:val="005338E3"/>
    <w:rsid w:val="00551B7C"/>
    <w:rsid w:val="00574F8F"/>
    <w:rsid w:val="0058406C"/>
    <w:rsid w:val="00591496"/>
    <w:rsid w:val="005B3B08"/>
    <w:rsid w:val="005C49E6"/>
    <w:rsid w:val="005D67A3"/>
    <w:rsid w:val="005E2955"/>
    <w:rsid w:val="005E2EBB"/>
    <w:rsid w:val="005F22E1"/>
    <w:rsid w:val="00625142"/>
    <w:rsid w:val="00635C8F"/>
    <w:rsid w:val="0064014A"/>
    <w:rsid w:val="00642EDD"/>
    <w:rsid w:val="00684962"/>
    <w:rsid w:val="006879D2"/>
    <w:rsid w:val="006A5E21"/>
    <w:rsid w:val="006B430C"/>
    <w:rsid w:val="006B4D39"/>
    <w:rsid w:val="006E1015"/>
    <w:rsid w:val="006E65CE"/>
    <w:rsid w:val="006F3D34"/>
    <w:rsid w:val="00700619"/>
    <w:rsid w:val="00741FDA"/>
    <w:rsid w:val="00766402"/>
    <w:rsid w:val="00783658"/>
    <w:rsid w:val="007B50B2"/>
    <w:rsid w:val="007F761B"/>
    <w:rsid w:val="008154AA"/>
    <w:rsid w:val="00854073"/>
    <w:rsid w:val="008606C2"/>
    <w:rsid w:val="008614AE"/>
    <w:rsid w:val="008828A5"/>
    <w:rsid w:val="0089654F"/>
    <w:rsid w:val="008A4383"/>
    <w:rsid w:val="008A5813"/>
    <w:rsid w:val="008C07DE"/>
    <w:rsid w:val="008C734C"/>
    <w:rsid w:val="008D065B"/>
    <w:rsid w:val="008E3A62"/>
    <w:rsid w:val="008F12E6"/>
    <w:rsid w:val="008F5FF7"/>
    <w:rsid w:val="00900583"/>
    <w:rsid w:val="009275CD"/>
    <w:rsid w:val="00934658"/>
    <w:rsid w:val="00956493"/>
    <w:rsid w:val="009644B4"/>
    <w:rsid w:val="009A2A96"/>
    <w:rsid w:val="009A5D85"/>
    <w:rsid w:val="009C5E49"/>
    <w:rsid w:val="009E204E"/>
    <w:rsid w:val="00A23073"/>
    <w:rsid w:val="00A23B3E"/>
    <w:rsid w:val="00A30CBB"/>
    <w:rsid w:val="00A44609"/>
    <w:rsid w:val="00A46950"/>
    <w:rsid w:val="00A46F98"/>
    <w:rsid w:val="00A666E9"/>
    <w:rsid w:val="00A84D89"/>
    <w:rsid w:val="00A956D3"/>
    <w:rsid w:val="00AA2252"/>
    <w:rsid w:val="00AA4060"/>
    <w:rsid w:val="00AA516D"/>
    <w:rsid w:val="00AA5F93"/>
    <w:rsid w:val="00AE5CFF"/>
    <w:rsid w:val="00B20D71"/>
    <w:rsid w:val="00B32C28"/>
    <w:rsid w:val="00B64AE6"/>
    <w:rsid w:val="00B80BA0"/>
    <w:rsid w:val="00B91406"/>
    <w:rsid w:val="00BA4F12"/>
    <w:rsid w:val="00BB116C"/>
    <w:rsid w:val="00BB639E"/>
    <w:rsid w:val="00BC09F5"/>
    <w:rsid w:val="00BC4C33"/>
    <w:rsid w:val="00BE4E00"/>
    <w:rsid w:val="00BF74E1"/>
    <w:rsid w:val="00C03658"/>
    <w:rsid w:val="00C04E97"/>
    <w:rsid w:val="00C427DB"/>
    <w:rsid w:val="00C47D53"/>
    <w:rsid w:val="00C60A33"/>
    <w:rsid w:val="00C64D4B"/>
    <w:rsid w:val="00C75CE4"/>
    <w:rsid w:val="00C80CAF"/>
    <w:rsid w:val="00C83E77"/>
    <w:rsid w:val="00C90054"/>
    <w:rsid w:val="00C92169"/>
    <w:rsid w:val="00CA04F3"/>
    <w:rsid w:val="00CC764A"/>
    <w:rsid w:val="00CD2288"/>
    <w:rsid w:val="00CD3E4F"/>
    <w:rsid w:val="00CF449A"/>
    <w:rsid w:val="00D12D6D"/>
    <w:rsid w:val="00D27DB2"/>
    <w:rsid w:val="00D509A5"/>
    <w:rsid w:val="00D64744"/>
    <w:rsid w:val="00D92A41"/>
    <w:rsid w:val="00D93877"/>
    <w:rsid w:val="00DA7329"/>
    <w:rsid w:val="00DD7DB6"/>
    <w:rsid w:val="00DE4996"/>
    <w:rsid w:val="00DF2522"/>
    <w:rsid w:val="00DF3F8F"/>
    <w:rsid w:val="00DF4A41"/>
    <w:rsid w:val="00E0264E"/>
    <w:rsid w:val="00E1231A"/>
    <w:rsid w:val="00EA6DB3"/>
    <w:rsid w:val="00EB216B"/>
    <w:rsid w:val="00EB45DC"/>
    <w:rsid w:val="00F00777"/>
    <w:rsid w:val="00F26DE7"/>
    <w:rsid w:val="00F31C56"/>
    <w:rsid w:val="00F351F0"/>
    <w:rsid w:val="00F41D8E"/>
    <w:rsid w:val="00F51F37"/>
    <w:rsid w:val="00F56679"/>
    <w:rsid w:val="00F575CF"/>
    <w:rsid w:val="00F62D30"/>
    <w:rsid w:val="00F62F53"/>
    <w:rsid w:val="00F672A2"/>
    <w:rsid w:val="00F73F07"/>
    <w:rsid w:val="00F91171"/>
    <w:rsid w:val="00F923B7"/>
    <w:rsid w:val="00F9449A"/>
    <w:rsid w:val="00F95202"/>
    <w:rsid w:val="00FB3543"/>
    <w:rsid w:val="00FC1475"/>
    <w:rsid w:val="00FC16EA"/>
    <w:rsid w:val="00FD32EC"/>
    <w:rsid w:val="00FF3148"/>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E4996"/>
    <w:pPr>
      <w:suppressAutoHyphens/>
      <w:spacing w:before="120" w:after="120"/>
    </w:pPr>
    <w:rPr>
      <w:rFonts w:eastAsia="Calibri"/>
      <w:color w:val="00000A"/>
      <w:kern w:val="1"/>
      <w:sz w:val="24"/>
      <w:szCs w:val="22"/>
      <w:lang w:eastAsia="it-IT" w:bidi="it-IT"/>
    </w:rPr>
  </w:style>
  <w:style w:type="paragraph" w:styleId="Titolo1">
    <w:name w:val="heading 1"/>
    <w:basedOn w:val="Normale"/>
    <w:qFormat/>
    <w:pPr>
      <w:keepNext/>
      <w:spacing w:before="360"/>
      <w:outlineLvl w:val="0"/>
    </w:pPr>
    <w:rPr>
      <w:rFonts w:eastAsia="font274"/>
      <w:b/>
      <w:bCs/>
      <w:smallCaps/>
      <w:szCs w:val="28"/>
    </w:rPr>
  </w:style>
  <w:style w:type="paragraph" w:styleId="Titolo2">
    <w:name w:val="heading 2"/>
    <w:basedOn w:val="Normale"/>
    <w:qFormat/>
    <w:pPr>
      <w:keepNext/>
      <w:outlineLvl w:val="1"/>
    </w:pPr>
    <w:rPr>
      <w:rFonts w:eastAsia="font274"/>
      <w:b/>
      <w:bCs/>
      <w:szCs w:val="26"/>
    </w:rPr>
  </w:style>
  <w:style w:type="paragraph" w:styleId="Titolo3">
    <w:name w:val="heading 3"/>
    <w:basedOn w:val="Normale"/>
    <w:qFormat/>
    <w:pPr>
      <w:keepNext/>
      <w:outlineLvl w:val="2"/>
    </w:pPr>
    <w:rPr>
      <w:rFonts w:eastAsia="font274"/>
      <w:bCs/>
      <w:i/>
    </w:rPr>
  </w:style>
  <w:style w:type="paragraph" w:styleId="Titolo4">
    <w:name w:val="heading 4"/>
    <w:basedOn w:val="Normale"/>
    <w:qFormat/>
    <w:pPr>
      <w:keepNext/>
      <w:outlineLvl w:val="3"/>
    </w:pPr>
    <w:rPr>
      <w:rFonts w:eastAsia="font274"/>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274" w:hAnsi="Times New Roman" w:cs="Times New Roman"/>
      <w:b/>
      <w:bCs/>
      <w:smallCaps/>
      <w:sz w:val="24"/>
      <w:szCs w:val="28"/>
      <w:lang w:eastAsia="it-IT" w:bidi="it-IT"/>
    </w:rPr>
  </w:style>
  <w:style w:type="character" w:customStyle="1" w:styleId="Titolo2Carattere">
    <w:name w:val="Titolo 2 Carattere"/>
    <w:rPr>
      <w:rFonts w:ascii="Times New Roman" w:eastAsia="font274" w:hAnsi="Times New Roman" w:cs="Times New Roman"/>
      <w:b/>
      <w:bCs/>
      <w:sz w:val="24"/>
      <w:szCs w:val="26"/>
      <w:lang w:eastAsia="it-IT" w:bidi="it-IT"/>
    </w:rPr>
  </w:style>
  <w:style w:type="character" w:customStyle="1" w:styleId="Titolo3Carattere">
    <w:name w:val="Titolo 3 Carattere"/>
    <w:rPr>
      <w:rFonts w:ascii="Times New Roman" w:eastAsia="font274" w:hAnsi="Times New Roman" w:cs="Times New Roman"/>
      <w:bCs/>
      <w:i/>
      <w:sz w:val="24"/>
      <w:lang w:eastAsia="it-IT" w:bidi="it-IT"/>
    </w:rPr>
  </w:style>
  <w:style w:type="character" w:customStyle="1" w:styleId="Titolo4Carattere">
    <w:name w:val="Titolo 4 Carattere"/>
    <w:rPr>
      <w:rFonts w:ascii="Times New Roman" w:eastAsia="font274"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 w:type="paragraph" w:styleId="NormaleWeb">
    <w:name w:val="Normal (Web)"/>
    <w:basedOn w:val="Normale"/>
    <w:uiPriority w:val="99"/>
    <w:unhideWhenUsed/>
    <w:rsid w:val="008606C2"/>
    <w:pPr>
      <w:suppressAutoHyphens w:val="0"/>
      <w:spacing w:before="100" w:beforeAutospacing="1" w:after="100" w:afterAutospacing="1"/>
    </w:pPr>
    <w:rPr>
      <w:rFonts w:eastAsia="Times New Roman"/>
      <w:color w:val="auto"/>
      <w:kern w:val="0"/>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E4996"/>
    <w:pPr>
      <w:suppressAutoHyphens/>
      <w:spacing w:before="120" w:after="120"/>
    </w:pPr>
    <w:rPr>
      <w:rFonts w:eastAsia="Calibri"/>
      <w:color w:val="00000A"/>
      <w:kern w:val="1"/>
      <w:sz w:val="24"/>
      <w:szCs w:val="22"/>
      <w:lang w:eastAsia="it-IT" w:bidi="it-IT"/>
    </w:rPr>
  </w:style>
  <w:style w:type="paragraph" w:styleId="Titolo1">
    <w:name w:val="heading 1"/>
    <w:basedOn w:val="Normale"/>
    <w:qFormat/>
    <w:pPr>
      <w:keepNext/>
      <w:spacing w:before="360"/>
      <w:outlineLvl w:val="0"/>
    </w:pPr>
    <w:rPr>
      <w:rFonts w:eastAsia="font274"/>
      <w:b/>
      <w:bCs/>
      <w:smallCaps/>
      <w:szCs w:val="28"/>
    </w:rPr>
  </w:style>
  <w:style w:type="paragraph" w:styleId="Titolo2">
    <w:name w:val="heading 2"/>
    <w:basedOn w:val="Normale"/>
    <w:qFormat/>
    <w:pPr>
      <w:keepNext/>
      <w:outlineLvl w:val="1"/>
    </w:pPr>
    <w:rPr>
      <w:rFonts w:eastAsia="font274"/>
      <w:b/>
      <w:bCs/>
      <w:szCs w:val="26"/>
    </w:rPr>
  </w:style>
  <w:style w:type="paragraph" w:styleId="Titolo3">
    <w:name w:val="heading 3"/>
    <w:basedOn w:val="Normale"/>
    <w:qFormat/>
    <w:pPr>
      <w:keepNext/>
      <w:outlineLvl w:val="2"/>
    </w:pPr>
    <w:rPr>
      <w:rFonts w:eastAsia="font274"/>
      <w:bCs/>
      <w:i/>
    </w:rPr>
  </w:style>
  <w:style w:type="paragraph" w:styleId="Titolo4">
    <w:name w:val="heading 4"/>
    <w:basedOn w:val="Normale"/>
    <w:qFormat/>
    <w:pPr>
      <w:keepNext/>
      <w:outlineLvl w:val="3"/>
    </w:pPr>
    <w:rPr>
      <w:rFonts w:eastAsia="font274"/>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274" w:hAnsi="Times New Roman" w:cs="Times New Roman"/>
      <w:b/>
      <w:bCs/>
      <w:smallCaps/>
      <w:sz w:val="24"/>
      <w:szCs w:val="28"/>
      <w:lang w:eastAsia="it-IT" w:bidi="it-IT"/>
    </w:rPr>
  </w:style>
  <w:style w:type="character" w:customStyle="1" w:styleId="Titolo2Carattere">
    <w:name w:val="Titolo 2 Carattere"/>
    <w:rPr>
      <w:rFonts w:ascii="Times New Roman" w:eastAsia="font274" w:hAnsi="Times New Roman" w:cs="Times New Roman"/>
      <w:b/>
      <w:bCs/>
      <w:sz w:val="24"/>
      <w:szCs w:val="26"/>
      <w:lang w:eastAsia="it-IT" w:bidi="it-IT"/>
    </w:rPr>
  </w:style>
  <w:style w:type="character" w:customStyle="1" w:styleId="Titolo3Carattere">
    <w:name w:val="Titolo 3 Carattere"/>
    <w:rPr>
      <w:rFonts w:ascii="Times New Roman" w:eastAsia="font274" w:hAnsi="Times New Roman" w:cs="Times New Roman"/>
      <w:bCs/>
      <w:i/>
      <w:sz w:val="24"/>
      <w:lang w:eastAsia="it-IT" w:bidi="it-IT"/>
    </w:rPr>
  </w:style>
  <w:style w:type="character" w:customStyle="1" w:styleId="Titolo4Carattere">
    <w:name w:val="Titolo 4 Carattere"/>
    <w:rPr>
      <w:rFonts w:ascii="Times New Roman" w:eastAsia="font274"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 w:type="paragraph" w:styleId="NormaleWeb">
    <w:name w:val="Normal (Web)"/>
    <w:basedOn w:val="Normale"/>
    <w:uiPriority w:val="99"/>
    <w:unhideWhenUsed/>
    <w:rsid w:val="008606C2"/>
    <w:pPr>
      <w:suppressAutoHyphens w:val="0"/>
      <w:spacing w:before="100" w:beforeAutospacing="1" w:after="100" w:afterAutospacing="1"/>
    </w:pPr>
    <w:rPr>
      <w:rFonts w:eastAsia="Times New Roman"/>
      <w:color w:val="auto"/>
      <w:kern w:val="0"/>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8021733">
      <w:bodyDiv w:val="1"/>
      <w:marLeft w:val="0"/>
      <w:marRight w:val="0"/>
      <w:marTop w:val="0"/>
      <w:marBottom w:val="0"/>
      <w:divBdr>
        <w:top w:val="none" w:sz="0" w:space="0" w:color="auto"/>
        <w:left w:val="none" w:sz="0" w:space="0" w:color="auto"/>
        <w:bottom w:val="none" w:sz="0" w:space="0" w:color="auto"/>
        <w:right w:val="none" w:sz="0" w:space="0" w:color="auto"/>
      </w:divBdr>
    </w:div>
    <w:div w:id="440994555">
      <w:bodyDiv w:val="1"/>
      <w:marLeft w:val="0"/>
      <w:marRight w:val="0"/>
      <w:marTop w:val="0"/>
      <w:marBottom w:val="0"/>
      <w:divBdr>
        <w:top w:val="none" w:sz="0" w:space="0" w:color="auto"/>
        <w:left w:val="none" w:sz="0" w:space="0" w:color="auto"/>
        <w:bottom w:val="none" w:sz="0" w:space="0" w:color="auto"/>
        <w:right w:val="none" w:sz="0" w:space="0" w:color="auto"/>
      </w:divBdr>
    </w:div>
    <w:div w:id="1663462465">
      <w:bodyDiv w:val="1"/>
      <w:marLeft w:val="0"/>
      <w:marRight w:val="0"/>
      <w:marTop w:val="0"/>
      <w:marBottom w:val="0"/>
      <w:divBdr>
        <w:top w:val="none" w:sz="0" w:space="0" w:color="auto"/>
        <w:left w:val="none" w:sz="0" w:space="0" w:color="auto"/>
        <w:bottom w:val="none" w:sz="0" w:space="0" w:color="auto"/>
        <w:right w:val="none" w:sz="0" w:space="0" w:color="auto"/>
      </w:divBdr>
    </w:div>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11_0159.htm" TargetMode="External"/><Relationship Id="rId18" Type="http://schemas.openxmlformats.org/officeDocument/2006/relationships/hyperlink" Target="http://www.bosettiegatti.eu/info/norme/statali/codicepenale.htm"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1999_0068.htm" TargetMode="External"/><Relationship Id="rId2" Type="http://schemas.openxmlformats.org/officeDocument/2006/relationships/numbering" Target="numbering.xml"/><Relationship Id="rId16" Type="http://schemas.openxmlformats.org/officeDocument/2006/relationships/hyperlink" Target="http://www.bosettiegatti.eu/info/norme/statali/2008_0081.htm" TargetMode="External"/><Relationship Id="rId20" Type="http://schemas.openxmlformats.org/officeDocument/2006/relationships/hyperlink" Target="http://www.bosettiegatti.eu/info/norme/statali/codicecivile.ht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5" Type="http://schemas.openxmlformats.org/officeDocument/2006/relationships/settings" Target="settings.xml"/><Relationship Id="rId15" Type="http://schemas.openxmlformats.org/officeDocument/2006/relationships/hyperlink" Target="http://www.bosettiegatti.eu/info/norme/statali/2001_0231.htm" TargetMode="External"/><Relationship Id="rId23" Type="http://schemas.openxmlformats.org/officeDocument/2006/relationships/theme" Target="theme/theme1.xml"/><Relationship Id="rId10" Type="http://schemas.openxmlformats.org/officeDocument/2006/relationships/hyperlink" Target="http://www.bosettiegatti.eu/info/norme/statali/2011_0159.htm" TargetMode="External"/><Relationship Id="rId19" Type="http://schemas.openxmlformats.org/officeDocument/2006/relationships/hyperlink" Target="http://www.bosettiegatti.eu/info/norme/statali/codicepenale.htm" TargetMode="Externa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11_0159.htm" TargetMode="External"/><Relationship Id="rId22"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A5ED8B-F240-4847-9F53-0EBEA5056E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16</Pages>
  <Words>6436</Words>
  <Characters>36690</Characters>
  <Application>Microsoft Office Word</Application>
  <DocSecurity>0</DocSecurity>
  <Lines>305</Lines>
  <Paragraphs>86</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43040</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creator>Ciaravola Pietro</dc:creator>
  <cp:lastModifiedBy>Rosanna Del Vento</cp:lastModifiedBy>
  <cp:revision>19</cp:revision>
  <cp:lastPrinted>2016-07-15T13:50:00Z</cp:lastPrinted>
  <dcterms:created xsi:type="dcterms:W3CDTF">2021-01-05T14:19:00Z</dcterms:created>
  <dcterms:modified xsi:type="dcterms:W3CDTF">2021-03-16T14:09:00Z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