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CC" w:rsidRDefault="00A14FCC" w:rsidP="00A14FCC">
      <w:pPr>
        <w:widowControl w:val="0"/>
        <w:jc w:val="both"/>
        <w:rPr>
          <w:b/>
          <w:sz w:val="28"/>
          <w:szCs w:val="28"/>
        </w:rPr>
      </w:pPr>
    </w:p>
    <w:p w:rsidR="00CD3463" w:rsidRPr="0007386B" w:rsidRDefault="00A14FCC" w:rsidP="00CD3463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 w:rsidRPr="00A14FCC">
        <w:rPr>
          <w:b/>
          <w:i w:val="0"/>
          <w:sz w:val="28"/>
          <w:szCs w:val="28"/>
        </w:rPr>
        <w:t xml:space="preserve">All.to </w:t>
      </w:r>
      <w:r w:rsidR="00CD3463">
        <w:rPr>
          <w:b/>
          <w:i w:val="0"/>
          <w:sz w:val="28"/>
          <w:szCs w:val="28"/>
        </w:rPr>
        <w:t>9</w:t>
      </w:r>
      <w:r w:rsidR="00494615">
        <w:rPr>
          <w:b/>
          <w:i w:val="0"/>
          <w:sz w:val="28"/>
          <w:szCs w:val="28"/>
        </w:rPr>
        <w:t>.</w:t>
      </w:r>
      <w:r w:rsidR="00135640">
        <w:rPr>
          <w:b/>
          <w:i w:val="0"/>
          <w:sz w:val="28"/>
          <w:szCs w:val="28"/>
        </w:rPr>
        <w:t>3</w:t>
      </w:r>
      <w:r>
        <w:rPr>
          <w:b/>
          <w:i w:val="0"/>
          <w:sz w:val="28"/>
          <w:szCs w:val="28"/>
        </w:rPr>
        <w:t xml:space="preserve"> </w:t>
      </w:r>
      <w:r w:rsidR="00F43AD6">
        <w:rPr>
          <w:b/>
          <w:sz w:val="28"/>
          <w:szCs w:val="28"/>
        </w:rPr>
        <w:t>al Capitolato speciale</w:t>
      </w:r>
      <w:r>
        <w:rPr>
          <w:b/>
          <w:i w:val="0"/>
          <w:sz w:val="28"/>
          <w:szCs w:val="28"/>
        </w:rPr>
        <w:t xml:space="preserve">                                   </w:t>
      </w:r>
    </w:p>
    <w:p w:rsidR="00CD3463" w:rsidRPr="00135640" w:rsidRDefault="00CD3463" w:rsidP="00CD3463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>
        <w:rPr>
          <w:b/>
          <w:i w:val="0"/>
          <w:sz w:val="28"/>
          <w:szCs w:val="28"/>
        </w:rPr>
        <w:tab/>
      </w:r>
      <w:r w:rsidR="00A14FCC">
        <w:rPr>
          <w:b/>
          <w:i w:val="0"/>
          <w:sz w:val="28"/>
          <w:szCs w:val="28"/>
        </w:rPr>
        <w:t>APPORRE MARCA DA BOLLO</w:t>
      </w:r>
    </w:p>
    <w:p w:rsidR="00C3734A" w:rsidRPr="00F1532B" w:rsidRDefault="00A14FCC" w:rsidP="00F1532B">
      <w:pPr>
        <w:pStyle w:val="Titolo1"/>
        <w:jc w:val="center"/>
        <w:rPr>
          <w:rFonts w:ascii="Times New Roman" w:hAnsi="Times New Roman"/>
          <w:sz w:val="24"/>
          <w:szCs w:val="24"/>
        </w:rPr>
      </w:pPr>
      <w:r w:rsidRPr="00A14FCC">
        <w:rPr>
          <w:rFonts w:ascii="Times New Roman" w:hAnsi="Times New Roman"/>
          <w:sz w:val="24"/>
          <w:szCs w:val="24"/>
        </w:rPr>
        <w:t>“</w:t>
      </w:r>
      <w:r w:rsidR="00C3734A" w:rsidRPr="00A14FCC">
        <w:rPr>
          <w:rFonts w:ascii="Times New Roman" w:hAnsi="Times New Roman"/>
          <w:sz w:val="24"/>
          <w:szCs w:val="24"/>
        </w:rPr>
        <w:t xml:space="preserve">Modello C1 - Dettaglio </w:t>
      </w:r>
      <w:r>
        <w:rPr>
          <w:rFonts w:ascii="Times New Roman" w:hAnsi="Times New Roman"/>
          <w:sz w:val="24"/>
          <w:szCs w:val="24"/>
        </w:rPr>
        <w:t>O</w:t>
      </w:r>
      <w:r w:rsidR="00C3734A" w:rsidRPr="00A14FCC">
        <w:rPr>
          <w:rFonts w:ascii="Times New Roman" w:hAnsi="Times New Roman"/>
          <w:sz w:val="24"/>
          <w:szCs w:val="24"/>
        </w:rPr>
        <w:t xml:space="preserve">fferta </w:t>
      </w:r>
      <w:r w:rsidR="00745BE7">
        <w:rPr>
          <w:rFonts w:ascii="Times New Roman" w:hAnsi="Times New Roman"/>
          <w:sz w:val="24"/>
          <w:szCs w:val="24"/>
        </w:rPr>
        <w:t>E</w:t>
      </w:r>
      <w:r w:rsidR="00C3734A" w:rsidRPr="00A14FCC">
        <w:rPr>
          <w:rFonts w:ascii="Times New Roman" w:hAnsi="Times New Roman"/>
          <w:sz w:val="24"/>
          <w:szCs w:val="24"/>
        </w:rPr>
        <w:t>conomica”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 xml:space="preserve">Alla Direzione Generale 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>dell’Azienda Ospedaliera “San Paolo”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 xml:space="preserve">Via A. di </w:t>
      </w:r>
      <w:proofErr w:type="spellStart"/>
      <w:r w:rsidRPr="002B1793">
        <w:rPr>
          <w:sz w:val="22"/>
          <w:szCs w:val="22"/>
        </w:rPr>
        <w:t>Rudinì</w:t>
      </w:r>
      <w:proofErr w:type="spellEnd"/>
      <w:r w:rsidRPr="002B1793">
        <w:rPr>
          <w:sz w:val="22"/>
          <w:szCs w:val="22"/>
        </w:rPr>
        <w:t>, 8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20142 – MILANO</w:t>
      </w:r>
    </w:p>
    <w:p w:rsidR="00A14FCC" w:rsidRPr="002B1793" w:rsidRDefault="00A14FCC" w:rsidP="00A14FCC">
      <w:pPr>
        <w:pStyle w:val="Corpodeltesto2"/>
        <w:spacing w:after="0" w:line="240" w:lineRule="auto"/>
        <w:ind w:left="5954"/>
        <w:rPr>
          <w:sz w:val="22"/>
          <w:szCs w:val="22"/>
        </w:rPr>
      </w:pPr>
    </w:p>
    <w:p w:rsidR="00D6366F" w:rsidRPr="00135640" w:rsidRDefault="00C3734A" w:rsidP="00135640">
      <w:pPr>
        <w:pStyle w:val="Corpodeltesto2"/>
        <w:spacing w:after="0" w:line="240" w:lineRule="atLeast"/>
        <w:ind w:firstLine="3766"/>
        <w:rPr>
          <w:b/>
          <w:sz w:val="32"/>
          <w:szCs w:val="32"/>
        </w:rPr>
      </w:pPr>
      <w:r w:rsidRPr="00A14FCC">
        <w:rPr>
          <w:b/>
          <w:sz w:val="32"/>
          <w:szCs w:val="32"/>
        </w:rPr>
        <w:t>OFFERTA ECONOMICA</w:t>
      </w:r>
    </w:p>
    <w:p w:rsidR="00D6366F" w:rsidRDefault="00D6366F" w:rsidP="00F1532B">
      <w:pPr>
        <w:tabs>
          <w:tab w:val="left" w:pos="2490"/>
        </w:tabs>
        <w:jc w:val="both"/>
        <w:rPr>
          <w:b/>
          <w:bCs/>
        </w:rPr>
      </w:pPr>
    </w:p>
    <w:p w:rsidR="00135640" w:rsidRDefault="00135640" w:rsidP="00F1532B">
      <w:pPr>
        <w:tabs>
          <w:tab w:val="left" w:pos="2490"/>
        </w:tabs>
        <w:jc w:val="both"/>
        <w:rPr>
          <w:b/>
          <w:bCs/>
        </w:rPr>
      </w:pPr>
    </w:p>
    <w:p w:rsidR="00D6366F" w:rsidRDefault="00D6366F" w:rsidP="00F1532B">
      <w:pPr>
        <w:tabs>
          <w:tab w:val="left" w:pos="249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PROCEDURA DI GARA AGGREGATA, IN QUALITA’ DI CAPOFILA, PER LA  FORNITURA DI LETTI E POLTRONE BILANCIA </w:t>
      </w:r>
    </w:p>
    <w:p w:rsidR="00D6366F" w:rsidRDefault="00D6366F" w:rsidP="00F1532B">
      <w:pPr>
        <w:tabs>
          <w:tab w:val="left" w:pos="2490"/>
        </w:tabs>
        <w:jc w:val="both"/>
        <w:rPr>
          <w:b/>
          <w:bCs/>
        </w:rPr>
      </w:pPr>
    </w:p>
    <w:p w:rsidR="00135640" w:rsidRPr="00135640" w:rsidRDefault="00135640" w:rsidP="00135640">
      <w:pPr>
        <w:pStyle w:val="Paragrafoelenco"/>
        <w:numPr>
          <w:ilvl w:val="0"/>
          <w:numId w:val="5"/>
        </w:numPr>
        <w:shd w:val="clear" w:color="auto" w:fill="FBD4B4" w:themeFill="accent6" w:themeFillTint="66"/>
        <w:tabs>
          <w:tab w:val="left" w:pos="249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135640">
        <w:rPr>
          <w:rFonts w:ascii="Arial" w:hAnsi="Arial" w:cs="Arial"/>
          <w:b/>
          <w:bCs/>
          <w:sz w:val="24"/>
          <w:szCs w:val="24"/>
        </w:rPr>
        <w:t>Lotto 3 - Letti Bilancia - CIG MASTER 82858725E1</w:t>
      </w:r>
    </w:p>
    <w:p w:rsidR="00135640" w:rsidRDefault="00135640" w:rsidP="00F1532B">
      <w:pPr>
        <w:tabs>
          <w:tab w:val="left" w:pos="2490"/>
        </w:tabs>
        <w:jc w:val="both"/>
        <w:rPr>
          <w:b/>
          <w:bCs/>
        </w:rPr>
      </w:pPr>
    </w:p>
    <w:p w:rsidR="00135640" w:rsidRPr="00F1532B" w:rsidRDefault="00135640" w:rsidP="00F1532B">
      <w:pPr>
        <w:tabs>
          <w:tab w:val="left" w:pos="2490"/>
        </w:tabs>
        <w:jc w:val="both"/>
        <w:rPr>
          <w:b/>
          <w:bCs/>
        </w:rPr>
      </w:pPr>
    </w:p>
    <w:p w:rsidR="00C3734A" w:rsidRPr="00F54E05" w:rsidRDefault="00C3734A" w:rsidP="00C3734A">
      <w:pPr>
        <w:pStyle w:val="Corpodeltesto2"/>
        <w:spacing w:after="0"/>
        <w:rPr>
          <w:sz w:val="20"/>
          <w:szCs w:val="20"/>
        </w:rPr>
      </w:pPr>
      <w:r w:rsidRPr="00F54E05">
        <w:rPr>
          <w:sz w:val="20"/>
          <w:szCs w:val="20"/>
        </w:rPr>
        <w:t>Il sottoscritto ………………………………………………..….., nato a …………….……………………………………</w:t>
      </w:r>
    </w:p>
    <w:p w:rsidR="00C3734A" w:rsidRPr="00F54E05" w:rsidRDefault="00C3734A" w:rsidP="00C3734A">
      <w:pPr>
        <w:pStyle w:val="Corpodeltesto2"/>
        <w:spacing w:after="0"/>
        <w:jc w:val="both"/>
        <w:rPr>
          <w:sz w:val="20"/>
          <w:szCs w:val="20"/>
        </w:rPr>
      </w:pPr>
      <w:r w:rsidRPr="00F54E05">
        <w:rPr>
          <w:sz w:val="20"/>
          <w:szCs w:val="20"/>
        </w:rPr>
        <w:t>il ………..……….……, residente a ………………….… in Via  …………………………………………….…….…in qualità di Legale Rappresentante della Società ………………………………………………………………..….. con sede in legale in ……………………..……</w:t>
      </w:r>
      <w:r>
        <w:rPr>
          <w:sz w:val="20"/>
          <w:szCs w:val="20"/>
        </w:rPr>
        <w:t>………………….</w:t>
      </w:r>
      <w:r w:rsidRPr="00F54E05">
        <w:rPr>
          <w:sz w:val="20"/>
          <w:szCs w:val="20"/>
        </w:rPr>
        <w:t>………e amministrativa  in………………………</w:t>
      </w:r>
      <w:r>
        <w:rPr>
          <w:sz w:val="20"/>
          <w:szCs w:val="20"/>
        </w:rPr>
        <w:t>……………………………………</w:t>
      </w:r>
      <w:r w:rsidRPr="00F54E05">
        <w:rPr>
          <w:sz w:val="20"/>
          <w:szCs w:val="20"/>
        </w:rPr>
        <w:t>…………., Codice Fiscale n. ……………………………… Partita I.V.A n. .…..…</w:t>
      </w:r>
      <w:r>
        <w:rPr>
          <w:sz w:val="20"/>
          <w:szCs w:val="20"/>
        </w:rPr>
        <w:t>……….</w:t>
      </w:r>
      <w:r w:rsidRPr="00F54E05">
        <w:rPr>
          <w:sz w:val="20"/>
          <w:szCs w:val="20"/>
        </w:rPr>
        <w:t>………………….……… Tel. n. ………………………………..…… Fax n.………………….…………………………….</w:t>
      </w:r>
      <w:r>
        <w:rPr>
          <w:sz w:val="20"/>
          <w:szCs w:val="20"/>
        </w:rPr>
        <w:t xml:space="preserve"> PEC ………………………………………………………………….</w:t>
      </w:r>
    </w:p>
    <w:p w:rsidR="00984BC0" w:rsidRPr="00F1532B" w:rsidRDefault="00984BC0" w:rsidP="00984BC0">
      <w:pPr>
        <w:pStyle w:val="Corpodeltesto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C5104">
        <w:rPr>
          <w:bCs/>
          <w:sz w:val="20"/>
          <w:szCs w:val="20"/>
        </w:rPr>
        <w:t xml:space="preserve">per </w:t>
      </w:r>
      <w:r w:rsidRPr="005C5104">
        <w:rPr>
          <w:sz w:val="20"/>
          <w:szCs w:val="20"/>
        </w:rPr>
        <w:t xml:space="preserve">l’affidamento </w:t>
      </w:r>
      <w:r w:rsidRPr="005C5104">
        <w:rPr>
          <w:sz w:val="18"/>
          <w:szCs w:val="18"/>
        </w:rPr>
        <w:t xml:space="preserve">del </w:t>
      </w:r>
      <w:bookmarkStart w:id="0" w:name="_GoBack"/>
      <w:r>
        <w:rPr>
          <w:rFonts w:ascii="Arial" w:hAnsi="Arial" w:cs="Arial"/>
          <w:sz w:val="18"/>
          <w:szCs w:val="18"/>
        </w:rPr>
        <w:t>Servizio in oggetto della durata di 72 mesi, even</w:t>
      </w:r>
      <w:r w:rsidR="00BD7F6C">
        <w:rPr>
          <w:rFonts w:ascii="Arial" w:hAnsi="Arial" w:cs="Arial"/>
          <w:sz w:val="18"/>
          <w:szCs w:val="18"/>
        </w:rPr>
        <w:t>tu</w:t>
      </w:r>
      <w:r>
        <w:rPr>
          <w:rFonts w:ascii="Arial" w:hAnsi="Arial" w:cs="Arial"/>
          <w:sz w:val="18"/>
          <w:szCs w:val="18"/>
        </w:rPr>
        <w:t>almente rinnovabile per ulteriori 24 mesi</w:t>
      </w:r>
      <w:r w:rsidRPr="00F1532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F1532B">
        <w:rPr>
          <w:rFonts w:ascii="Arial" w:hAnsi="Arial" w:cs="Arial"/>
          <w:sz w:val="18"/>
          <w:szCs w:val="18"/>
        </w:rPr>
        <w:t xml:space="preserve"> </w:t>
      </w:r>
      <w:r w:rsidRPr="00BD7F6C">
        <w:rPr>
          <w:rFonts w:ascii="Arial" w:hAnsi="Arial" w:cs="Arial"/>
          <w:sz w:val="18"/>
          <w:szCs w:val="18"/>
        </w:rPr>
        <w:t>da eseguirsi alle condizioni previste nel Capitolato Speciale e suoi allegati, che costituiscono parte integrante e sostanziale della presente offerta</w:t>
      </w:r>
      <w:r w:rsidR="00D85FAB" w:rsidRPr="00BD7F6C">
        <w:rPr>
          <w:rFonts w:ascii="Arial" w:hAnsi="Arial" w:cs="Arial"/>
          <w:sz w:val="18"/>
          <w:szCs w:val="18"/>
        </w:rPr>
        <w:t>.</w:t>
      </w:r>
      <w:bookmarkEnd w:id="0"/>
    </w:p>
    <w:p w:rsidR="00984BC0" w:rsidRDefault="00984BC0" w:rsidP="00984BC0">
      <w:pPr>
        <w:pStyle w:val="Pidipagina"/>
        <w:tabs>
          <w:tab w:val="left" w:pos="708"/>
        </w:tabs>
        <w:rPr>
          <w:sz w:val="20"/>
          <w:szCs w:val="20"/>
        </w:rPr>
      </w:pPr>
    </w:p>
    <w:p w:rsidR="00C3734A" w:rsidRDefault="00C3734A" w:rsidP="00C3734A">
      <w:pPr>
        <w:pStyle w:val="Pidipagina"/>
        <w:tabs>
          <w:tab w:val="left" w:pos="708"/>
        </w:tabs>
        <w:rPr>
          <w:sz w:val="20"/>
          <w:szCs w:val="20"/>
        </w:rPr>
      </w:pPr>
    </w:p>
    <w:p w:rsidR="00C3734A" w:rsidRPr="00E31856" w:rsidRDefault="00C3734A" w:rsidP="00C3734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31856">
        <w:rPr>
          <w:color w:val="000000"/>
          <w:sz w:val="20"/>
          <w:szCs w:val="20"/>
        </w:rPr>
        <w:t>Il sottoscritto dichiarare che la società ottempera agli obblighi previsti dalla vigente normativa in materia di: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>oneri assicurativi/previdenziali;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sicurezza sul lavoro; 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 retribuzione dei lavoratori dipendenti</w:t>
      </w:r>
    </w:p>
    <w:p w:rsidR="00C3734A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A14FCC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 w:rsidRPr="00F54E05">
        <w:rPr>
          <w:sz w:val="20"/>
          <w:szCs w:val="20"/>
        </w:rPr>
        <w:t xml:space="preserve">In caso di aggiudicazione, la persona che sottoscriverà il contratto, è ………………………………., nato </w:t>
      </w:r>
      <w:r>
        <w:rPr>
          <w:sz w:val="20"/>
          <w:szCs w:val="20"/>
        </w:rPr>
        <w:t xml:space="preserve">a </w:t>
      </w:r>
    </w:p>
    <w:p w:rsidR="00A14FCC" w:rsidRDefault="00A14FCC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C3734A" w:rsidRPr="00F54E05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</w:t>
      </w:r>
      <w:r w:rsidRPr="00F54E05">
        <w:rPr>
          <w:sz w:val="20"/>
          <w:szCs w:val="20"/>
        </w:rPr>
        <w:t>……………….., il…………………..in qualità di ……………………………………….</w:t>
      </w:r>
    </w:p>
    <w:p w:rsidR="00C3734A" w:rsidRPr="00F54E05" w:rsidRDefault="00C3734A" w:rsidP="00C3734A">
      <w:pPr>
        <w:pStyle w:val="Pidipagina"/>
        <w:tabs>
          <w:tab w:val="left" w:pos="708"/>
        </w:tabs>
        <w:ind w:firstLine="709"/>
        <w:rPr>
          <w:sz w:val="20"/>
          <w:szCs w:val="20"/>
          <w:u w:val="single"/>
        </w:rPr>
      </w:pPr>
    </w:p>
    <w:p w:rsidR="002B1793" w:rsidRDefault="00C3734A" w:rsidP="002B1793">
      <w:pPr>
        <w:jc w:val="center"/>
      </w:pPr>
      <w:r w:rsidRPr="00F54E05">
        <w:rPr>
          <w:sz w:val="20"/>
          <w:szCs w:val="20"/>
        </w:rPr>
        <w:t>Luogo e data</w:t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="002B1793">
        <w:t>Firma digitale</w:t>
      </w:r>
    </w:p>
    <w:p w:rsidR="002B1793" w:rsidRDefault="002B1793" w:rsidP="002B1793">
      <w:pPr>
        <w:ind w:left="5672"/>
        <w:jc w:val="center"/>
      </w:pPr>
      <w:r>
        <w:t>Il Legale Rappresentante/Procuratore</w:t>
      </w:r>
    </w:p>
    <w:p w:rsidR="00C3734A" w:rsidRDefault="00C3734A" w:rsidP="00C3734A"/>
    <w:p w:rsidR="00C3734A" w:rsidRDefault="00C3734A" w:rsidP="00C3734A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Bookman Old Style" w:hAnsi="Bookman Old Style"/>
          <w:sz w:val="20"/>
        </w:rPr>
      </w:pPr>
      <w:r w:rsidRPr="00807086">
        <w:rPr>
          <w:sz w:val="20"/>
          <w:szCs w:val="20"/>
        </w:rPr>
        <w:t>N.B. Allegare fotocopia documento di identità di chi sottoscrive l’offerta</w:t>
      </w:r>
    </w:p>
    <w:p w:rsidR="00C3734A" w:rsidRDefault="00C3734A" w:rsidP="00C3734A">
      <w:pPr>
        <w:rPr>
          <w:rFonts w:ascii="Arial" w:hAnsi="Arial" w:cs="Arial"/>
          <w:sz w:val="20"/>
          <w:szCs w:val="20"/>
        </w:rPr>
        <w:sectPr w:rsidR="00C3734A" w:rsidSect="00885A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3" w:bottom="1134" w:left="1134" w:header="851" w:footer="851" w:gutter="0"/>
          <w:pgNumType w:start="1"/>
          <w:cols w:space="720"/>
        </w:sectPr>
      </w:pPr>
    </w:p>
    <w:tbl>
      <w:tblPr>
        <w:tblW w:w="1336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3544"/>
        <w:gridCol w:w="1275"/>
        <w:gridCol w:w="3361"/>
        <w:gridCol w:w="41"/>
        <w:gridCol w:w="2694"/>
        <w:gridCol w:w="445"/>
      </w:tblGrid>
      <w:tr w:rsidR="00E704E0" w:rsidRPr="00135640" w:rsidTr="00394FB4">
        <w:trPr>
          <w:trHeight w:val="332"/>
        </w:trPr>
        <w:tc>
          <w:tcPr>
            <w:tcW w:w="129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E704E0" w:rsidRPr="00135640" w:rsidRDefault="00CE11CB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bookmarkStart w:id="1" w:name="RANGE!B4:F16"/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lastRenderedPageBreak/>
              <w:t>Dettaglio  “</w:t>
            </w:r>
            <w:r w:rsidR="00E704E0"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OFFERTA ECONOMICA</w:t>
            </w:r>
            <w:bookmarkEnd w:id="1"/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”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</w:tr>
      <w:tr w:rsidR="00E704E0" w:rsidRPr="00135640" w:rsidTr="00131693">
        <w:trPr>
          <w:trHeight w:val="451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13564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BASE D'ASTA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13564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OFFERTA OPERATORE ECONOMICO PARTECIPANTE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135640" w:rsidTr="00131693">
        <w:trPr>
          <w:trHeight w:val="87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E0" w:rsidRPr="00135640" w:rsidRDefault="00E704E0" w:rsidP="005366EB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IMPORTO </w:t>
            </w:r>
            <w:r w:rsidR="005366EB"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72</w:t>
            </w:r>
            <w:r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 MESI IVA ED ONERI ESCLUSI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E0" w:rsidRPr="0013564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TOTALE </w:t>
            </w:r>
          </w:p>
        </w:tc>
        <w:tc>
          <w:tcPr>
            <w:tcW w:w="33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07386B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 </w:t>
            </w:r>
            <w:r w:rsidR="0007386B"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72</w:t>
            </w:r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MESI  OFFERTO IVA ED ONERI ESCLUSI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13564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135640" w:rsidTr="00131693">
        <w:trPr>
          <w:trHeight w:val="69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5366EB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€ </w:t>
            </w:r>
            <w:r w:rsid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73.634,00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B45B1F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€ </w:t>
            </w:r>
            <w:r w:rsid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2E290A" w:rsidP="00AC44B8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€</w:t>
            </w:r>
            <w:r w:rsid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74.234,00</w:t>
            </w:r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E704E0">
            <w:pPr>
              <w:suppressAutoHyphens w:val="0"/>
              <w:rPr>
                <w:rFonts w:ascii="Calibri" w:hAnsi="Calibri"/>
                <w:b/>
                <w:color w:val="000000"/>
                <w:lang w:eastAsia="it-IT"/>
              </w:rPr>
            </w:pPr>
            <w:r w:rsidRPr="00135640">
              <w:rPr>
                <w:rFonts w:ascii="Calibri" w:hAnsi="Calibri"/>
                <w:b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27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4E0" w:rsidRPr="00135640" w:rsidRDefault="00E704E0" w:rsidP="00135640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€</w:t>
            </w:r>
            <w:r w:rsidR="00F1532B"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6 </w:t>
            </w:r>
            <w:r w:rsidR="00CD3463"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00</w:t>
            </w:r>
            <w:r w:rsidRPr="0013564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,00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135640" w:rsidTr="00131693">
        <w:trPr>
          <w:trHeight w:val="637"/>
        </w:trPr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3930E3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  <w:p w:rsidR="0050413E" w:rsidRPr="00135640" w:rsidRDefault="0050413E" w:rsidP="003930E3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3930E3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vAlign w:val="center"/>
            <w:hideMark/>
          </w:tcPr>
          <w:p w:rsidR="00E704E0" w:rsidRPr="00135640" w:rsidRDefault="008C608E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TOTALE APPALTO </w:t>
            </w:r>
            <w:r w:rsidR="00E704E0" w:rsidRPr="0013564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PROPOSTO IVA ESCLUSA, ONERI INCLUSI</w:t>
            </w:r>
          </w:p>
        </w:tc>
        <w:tc>
          <w:tcPr>
            <w:tcW w:w="27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135640" w:rsidRDefault="00E704E0" w:rsidP="003930E3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135640" w:rsidRDefault="00E704E0" w:rsidP="003930E3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131693">
        <w:trPr>
          <w:trHeight w:val="315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04E0" w:rsidRPr="00E704E0" w:rsidRDefault="00E704E0" w:rsidP="003930E3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544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3930E3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3930E3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3930E3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135640" w:rsidRPr="00CE11CB" w:rsidTr="00131693">
        <w:trPr>
          <w:gridAfter w:val="1"/>
          <w:wAfter w:w="445" w:type="dxa"/>
          <w:trHeight w:val="431"/>
        </w:trPr>
        <w:tc>
          <w:tcPr>
            <w:tcW w:w="5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  <w:hideMark/>
          </w:tcPr>
          <w:p w:rsidR="00135640" w:rsidRPr="00135640" w:rsidRDefault="00135640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LETTI BILANCIA IN ACQUISTO  – base d’asta € 2.650,00/</w:t>
            </w:r>
            <w:proofErr w:type="spellStart"/>
            <w:r w:rsidRPr="00135640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Cad.uno</w:t>
            </w:r>
            <w:proofErr w:type="spellEnd"/>
            <w:r w:rsidRPr="00135640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640" w:rsidRPr="00CE11CB" w:rsidRDefault="00135640" w:rsidP="003930E3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PREZZO OFFERTO CAD/UNO LETTO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35640" w:rsidRPr="0050413E" w:rsidRDefault="00135640" w:rsidP="003930E3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131693">
        <w:trPr>
          <w:gridAfter w:val="1"/>
          <w:wAfter w:w="445" w:type="dxa"/>
          <w:trHeight w:val="431"/>
        </w:trPr>
        <w:tc>
          <w:tcPr>
            <w:tcW w:w="5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  <w:hideMark/>
          </w:tcPr>
          <w:p w:rsidR="0050413E" w:rsidRPr="00135640" w:rsidRDefault="00135640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MENSILE CANONE</w:t>
            </w:r>
            <w:r w:rsidR="00131693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MANUTENZIONE - </w:t>
            </w:r>
            <w:r w:rsidR="0050413E" w:rsidRPr="00135640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base d’asta</w:t>
            </w:r>
            <w:r w:rsidR="00131693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€ 397,00</w:t>
            </w:r>
            <w:r w:rsidR="0050413E" w:rsidRPr="00135640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.=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131693" w:rsidP="003930E3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35640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MENSILE CANONE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MANUTENZIONE OFFERTO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50413E" w:rsidRDefault="0050413E" w:rsidP="003930E3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50413E">
        <w:trPr>
          <w:gridAfter w:val="1"/>
          <w:wAfter w:w="445" w:type="dxa"/>
          <w:trHeight w:val="395"/>
        </w:trPr>
        <w:tc>
          <w:tcPr>
            <w:tcW w:w="102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                                                                    ALIQUOTA I.V.A. DA APPLICARE                                                                     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50413E" w:rsidRDefault="0050413E" w:rsidP="003930E3">
            <w:pPr>
              <w:suppressAutoHyphens w:val="0"/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</w:tbl>
    <w:p w:rsidR="005366EB" w:rsidRDefault="005366EB" w:rsidP="003930E3">
      <w:pPr>
        <w:pStyle w:val="Intestazione"/>
        <w:tabs>
          <w:tab w:val="clear" w:pos="4819"/>
          <w:tab w:val="clear" w:pos="9638"/>
        </w:tabs>
      </w:pPr>
    </w:p>
    <w:tbl>
      <w:tblPr>
        <w:tblW w:w="129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2"/>
        <w:gridCol w:w="5659"/>
        <w:gridCol w:w="2694"/>
      </w:tblGrid>
      <w:tr w:rsidR="0050413E" w:rsidRPr="00CE11CB" w:rsidTr="009D4DDF">
        <w:trPr>
          <w:trHeight w:val="431"/>
        </w:trPr>
        <w:tc>
          <w:tcPr>
            <w:tcW w:w="4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ONERI AZIENDALI PER LA SICUREZZA AI SENSI DELL'ART. 97 DEL D.LGS 50/2016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CE11CB" w:rsidRDefault="0050413E" w:rsidP="003930E3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9D4DDF">
        <w:trPr>
          <w:trHeight w:val="395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  <w:tr w:rsidR="0050413E" w:rsidRPr="00CE11CB" w:rsidTr="009D4DDF">
        <w:trPr>
          <w:trHeight w:val="300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50413E" w:rsidRPr="00CE11CB" w:rsidTr="009D4DDF">
        <w:trPr>
          <w:trHeight w:val="477"/>
        </w:trPr>
        <w:tc>
          <w:tcPr>
            <w:tcW w:w="4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MANODOPERA AI SENSI DELL'ART. 95 COMMA 10 DEL D.LGS 50/2016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13E" w:rsidRPr="00CE11CB" w:rsidRDefault="0050413E" w:rsidP="003930E3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Euro.............................</w:t>
            </w:r>
          </w:p>
        </w:tc>
      </w:tr>
      <w:tr w:rsidR="0050413E" w:rsidRPr="00CE11CB" w:rsidTr="009D4DDF">
        <w:trPr>
          <w:trHeight w:val="399"/>
        </w:trPr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13E" w:rsidRPr="00CE11CB" w:rsidRDefault="0050413E" w:rsidP="003930E3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  <w:r w:rsidRPr="0050413E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</w:tbl>
    <w:p w:rsidR="005366EB" w:rsidRPr="003930E3" w:rsidRDefault="003930E3" w:rsidP="003930E3">
      <w:pPr>
        <w:suppressAutoHyphens w:val="0"/>
        <w:rPr>
          <w:rFonts w:ascii="Arial" w:hAnsi="Arial" w:cs="Arial"/>
          <w:b/>
          <w:bCs/>
          <w:color w:val="000000"/>
          <w:sz w:val="18"/>
          <w:szCs w:val="18"/>
          <w:lang w:eastAsia="it-IT"/>
        </w:rPr>
      </w:pP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Il prezzo offerto è da intendersi fisso ed invariabile per tutta la durata del 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S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ervizio comprensivo di tutte le prestazioni richieste cosi come descritto nel Capitolato Speciale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e suoi allegati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, nel rispetto del C.C.N.L. del settore applicato nonché degli accordi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sindacali vigenti e si intende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nel suo complesso remunerativo.</w:t>
      </w:r>
    </w:p>
    <w:sectPr w:rsidR="005366EB" w:rsidRPr="003930E3" w:rsidSect="00A2512A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698" w:rsidRDefault="00257698" w:rsidP="00A2512A">
      <w:r>
        <w:separator/>
      </w:r>
    </w:p>
  </w:endnote>
  <w:endnote w:type="continuationSeparator" w:id="0">
    <w:p w:rsidR="00257698" w:rsidRDefault="00257698" w:rsidP="00A2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Avant Garde Std Bk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BD7F6C" w:rsidP="003F6F05">
    <w:pPr>
      <w:pStyle w:val="Pidipagina"/>
      <w:jc w:val="center"/>
      <w:rPr>
        <w:rFonts w:eastAsia="Times"/>
        <w:color w:val="333333"/>
        <w:sz w:val="14"/>
        <w:szCs w:val="14"/>
      </w:rPr>
    </w:pP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 w:rsidP="003F6F05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</w:p>
  <w:p w:rsidR="002527E7" w:rsidRDefault="00A2512A" w:rsidP="003F6F05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color w:val="333333"/>
        <w:sz w:val="18"/>
        <w:szCs w:val="18"/>
      </w:rPr>
      <w:tab/>
    </w:r>
    <w:r>
      <w:rPr>
        <w:color w:val="333333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</w:p>
  <w:p w:rsidR="002527E7" w:rsidRDefault="00BD7F6C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A2512A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</w:p>
  <w:p w:rsidR="002527E7" w:rsidRDefault="00A2512A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BD7F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698" w:rsidRDefault="00257698" w:rsidP="00A2512A">
      <w:r>
        <w:separator/>
      </w:r>
    </w:p>
  </w:footnote>
  <w:footnote w:type="continuationSeparator" w:id="0">
    <w:p w:rsidR="00257698" w:rsidRDefault="00257698" w:rsidP="00A25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BF" w:firstRow="1" w:lastRow="0" w:firstColumn="1" w:lastColumn="0" w:noHBand="0" w:noVBand="0"/>
    </w:tblPr>
    <w:tblGrid>
      <w:gridCol w:w="3471"/>
      <w:gridCol w:w="3192"/>
      <w:gridCol w:w="3192"/>
    </w:tblGrid>
    <w:tr w:rsidR="002527E7" w:rsidTr="003F6F05">
      <w:trPr>
        <w:cantSplit/>
        <w:trHeight w:val="973"/>
      </w:trPr>
      <w:tc>
        <w:tcPr>
          <w:tcW w:w="3471" w:type="dxa"/>
          <w:vMerge w:val="restart"/>
        </w:tcPr>
        <w:p w:rsidR="002527E7" w:rsidRDefault="00A2512A"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2" w:type="dxa"/>
        </w:tcPr>
        <w:p w:rsidR="002527E7" w:rsidRDefault="00BD7F6C"/>
      </w:tc>
      <w:tc>
        <w:tcPr>
          <w:tcW w:w="3192" w:type="dxa"/>
        </w:tcPr>
        <w:p w:rsidR="002527E7" w:rsidRDefault="00BD7F6C"/>
      </w:tc>
    </w:tr>
    <w:tr w:rsidR="002527E7" w:rsidTr="003F6F05">
      <w:trPr>
        <w:cantSplit/>
      </w:trPr>
      <w:tc>
        <w:tcPr>
          <w:tcW w:w="3471" w:type="dxa"/>
          <w:vMerge/>
        </w:tcPr>
        <w:p w:rsidR="002527E7" w:rsidRDefault="00BD7F6C">
          <w:pPr>
            <w:pStyle w:val="Rientrocorpodeltesto22"/>
          </w:pPr>
        </w:p>
      </w:tc>
      <w:tc>
        <w:tcPr>
          <w:tcW w:w="3192" w:type="dxa"/>
        </w:tcPr>
        <w:p w:rsidR="002527E7" w:rsidRDefault="00BD7F6C"/>
      </w:tc>
      <w:tc>
        <w:tcPr>
          <w:tcW w:w="3192" w:type="dxa"/>
        </w:tcPr>
        <w:p w:rsidR="002527E7" w:rsidRDefault="00BD7F6C"/>
      </w:tc>
    </w:tr>
  </w:tbl>
  <w:p w:rsidR="002527E7" w:rsidRDefault="00BD7F6C">
    <w:pPr>
      <w:pStyle w:val="Intestazione"/>
      <w:rPr>
        <w:sz w:val="4"/>
      </w:rPr>
    </w:pPr>
    <w:r>
      <w:rPr>
        <w:noProof/>
        <w:sz w:val="20"/>
        <w:lang w:eastAsia="it-IT"/>
      </w:rPr>
      <w:pict>
        <v:line id="Connettore 1 18" o:spid="_x0000_s2050" style="position:absolute;z-index:251660288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2A" w:rsidRDefault="00A2512A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BD7F6C">
    <w:pPr>
      <w:pStyle w:val="Intestazione"/>
      <w:rPr>
        <w:sz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A2512A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BD7F6C">
          <w:pPr>
            <w:pStyle w:val="Intestazione"/>
            <w:snapToGrid w:val="0"/>
          </w:pPr>
        </w:p>
        <w:p w:rsidR="002527E7" w:rsidRDefault="00BD7F6C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BD7F6C">
          <w:pPr>
            <w:pStyle w:val="Intestazione"/>
            <w:snapToGrid w:val="0"/>
            <w:rPr>
              <w:sz w:val="28"/>
            </w:rPr>
          </w:pPr>
        </w:p>
        <w:p w:rsidR="002527E7" w:rsidRDefault="00BD7F6C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BD7F6C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BD7F6C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BD7F6C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BD7F6C">
    <w:pPr>
      <w:pStyle w:val="Intestazione"/>
      <w:rPr>
        <w:sz w:val="4"/>
        <w:lang w:eastAsia="it-IT"/>
      </w:rPr>
    </w:pPr>
    <w:r>
      <w:rPr>
        <w:noProof/>
        <w:lang w:eastAsia="it-IT"/>
      </w:rPr>
      <w:pict>
        <v:line id="Connettore 1 17" o:spid="_x0000_s2049" style="position:absolute;z-index:-251657216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E7" w:rsidRDefault="00BD7F6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5774D7"/>
    <w:multiLevelType w:val="hybridMultilevel"/>
    <w:tmpl w:val="24A06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9E7FC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E249F"/>
    <w:multiLevelType w:val="hybridMultilevel"/>
    <w:tmpl w:val="4A889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34A"/>
    <w:rsid w:val="00007AA5"/>
    <w:rsid w:val="0007386B"/>
    <w:rsid w:val="00074F1A"/>
    <w:rsid w:val="000A3F6B"/>
    <w:rsid w:val="000D609A"/>
    <w:rsid w:val="00131693"/>
    <w:rsid w:val="00135640"/>
    <w:rsid w:val="00157AF1"/>
    <w:rsid w:val="00172C1F"/>
    <w:rsid w:val="001C2ACA"/>
    <w:rsid w:val="001D4CAE"/>
    <w:rsid w:val="00235745"/>
    <w:rsid w:val="00255A01"/>
    <w:rsid w:val="00257698"/>
    <w:rsid w:val="002A3D1B"/>
    <w:rsid w:val="002A784C"/>
    <w:rsid w:val="002B1793"/>
    <w:rsid w:val="002D1C8E"/>
    <w:rsid w:val="002D4D61"/>
    <w:rsid w:val="002E290A"/>
    <w:rsid w:val="00301CE4"/>
    <w:rsid w:val="00353D33"/>
    <w:rsid w:val="00355FA6"/>
    <w:rsid w:val="00375313"/>
    <w:rsid w:val="00375E3D"/>
    <w:rsid w:val="003930E3"/>
    <w:rsid w:val="00394FB4"/>
    <w:rsid w:val="00395E5F"/>
    <w:rsid w:val="00442A8B"/>
    <w:rsid w:val="004722C4"/>
    <w:rsid w:val="00494615"/>
    <w:rsid w:val="004F092C"/>
    <w:rsid w:val="0050413E"/>
    <w:rsid w:val="00512EE1"/>
    <w:rsid w:val="0052137D"/>
    <w:rsid w:val="005366EB"/>
    <w:rsid w:val="00557BA3"/>
    <w:rsid w:val="00582E68"/>
    <w:rsid w:val="00596C62"/>
    <w:rsid w:val="005A76B1"/>
    <w:rsid w:val="005C5104"/>
    <w:rsid w:val="005C6D34"/>
    <w:rsid w:val="005D548B"/>
    <w:rsid w:val="005E2DD6"/>
    <w:rsid w:val="006247B4"/>
    <w:rsid w:val="006C686F"/>
    <w:rsid w:val="00745BE7"/>
    <w:rsid w:val="0078062D"/>
    <w:rsid w:val="008525B9"/>
    <w:rsid w:val="00866353"/>
    <w:rsid w:val="00890D15"/>
    <w:rsid w:val="008C608E"/>
    <w:rsid w:val="008D3BAB"/>
    <w:rsid w:val="008D475A"/>
    <w:rsid w:val="008E0223"/>
    <w:rsid w:val="008E7D30"/>
    <w:rsid w:val="00984BC0"/>
    <w:rsid w:val="009A3A38"/>
    <w:rsid w:val="009D4DDF"/>
    <w:rsid w:val="00A114CA"/>
    <w:rsid w:val="00A14FCC"/>
    <w:rsid w:val="00A2512A"/>
    <w:rsid w:val="00A731B5"/>
    <w:rsid w:val="00AB2C82"/>
    <w:rsid w:val="00AC44B8"/>
    <w:rsid w:val="00AC50F5"/>
    <w:rsid w:val="00AF7FD7"/>
    <w:rsid w:val="00B14EF1"/>
    <w:rsid w:val="00B35772"/>
    <w:rsid w:val="00B45B1F"/>
    <w:rsid w:val="00B506CF"/>
    <w:rsid w:val="00BC7A2E"/>
    <w:rsid w:val="00BD7F6C"/>
    <w:rsid w:val="00BF7F6F"/>
    <w:rsid w:val="00C25087"/>
    <w:rsid w:val="00C3734A"/>
    <w:rsid w:val="00C67A41"/>
    <w:rsid w:val="00CC4578"/>
    <w:rsid w:val="00CD3463"/>
    <w:rsid w:val="00CE11CB"/>
    <w:rsid w:val="00D11069"/>
    <w:rsid w:val="00D6366F"/>
    <w:rsid w:val="00D67359"/>
    <w:rsid w:val="00D85FAB"/>
    <w:rsid w:val="00D871A2"/>
    <w:rsid w:val="00DB4F9A"/>
    <w:rsid w:val="00E50E6D"/>
    <w:rsid w:val="00E704E0"/>
    <w:rsid w:val="00EA3D69"/>
    <w:rsid w:val="00EB5CEB"/>
    <w:rsid w:val="00ED0167"/>
    <w:rsid w:val="00F1532B"/>
    <w:rsid w:val="00F273F5"/>
    <w:rsid w:val="00F43AD6"/>
    <w:rsid w:val="00F62406"/>
    <w:rsid w:val="00FE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14F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link w:val="ParagrafoelencoCarattere"/>
    <w:uiPriority w:val="34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western">
    <w:name w:val="western"/>
    <w:basedOn w:val="Normale"/>
    <w:rsid w:val="000A3F6B"/>
    <w:pPr>
      <w:suppressAutoHyphens w:val="0"/>
      <w:spacing w:before="100" w:beforeAutospacing="1" w:after="119"/>
    </w:pPr>
    <w:rPr>
      <w:color w:val="00000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14F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ParagrafoelencoCarattere">
    <w:name w:val="Paragrafo elenco Carattere"/>
    <w:link w:val="Paragrafoelenco"/>
    <w:uiPriority w:val="34"/>
    <w:rsid w:val="00135640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numPr>
        <w:ilvl w:val="3"/>
        <w:numId w:val="1"/>
      </w:numPr>
      <w:ind w:left="0"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Provveditorato</dc:creator>
  <cp:lastModifiedBy>Pelliccia Paolo</cp:lastModifiedBy>
  <cp:revision>5</cp:revision>
  <cp:lastPrinted>2020-05-07T10:04:00Z</cp:lastPrinted>
  <dcterms:created xsi:type="dcterms:W3CDTF">2020-05-07T10:04:00Z</dcterms:created>
  <dcterms:modified xsi:type="dcterms:W3CDTF">2020-05-07T11:01:00Z</dcterms:modified>
</cp:coreProperties>
</file>